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8A2B9" w14:textId="0E0C866A" w:rsidR="00A3773B" w:rsidRPr="00653EF4" w:rsidRDefault="00A3773B" w:rsidP="00A3773B">
      <w:pPr>
        <w:spacing w:line="320" w:lineRule="exact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3931056"/>
      <w:r w:rsidRPr="00653EF4">
        <w:rPr>
          <w:rFonts w:ascii="Times New Roman" w:hAnsi="Times New Roman" w:cs="Times New Roman"/>
          <w:b/>
          <w:bCs/>
          <w:sz w:val="24"/>
          <w:szCs w:val="24"/>
        </w:rPr>
        <w:t xml:space="preserve">Załącznik nr 3 do </w:t>
      </w:r>
      <w:proofErr w:type="spellStart"/>
      <w:r w:rsidRPr="00653EF4">
        <w:rPr>
          <w:rFonts w:ascii="Times New Roman" w:hAnsi="Times New Roman" w:cs="Times New Roman"/>
          <w:b/>
          <w:bCs/>
          <w:sz w:val="24"/>
          <w:szCs w:val="24"/>
        </w:rPr>
        <w:t>swz</w:t>
      </w:r>
      <w:proofErr w:type="spellEnd"/>
    </w:p>
    <w:p w14:paraId="1FE790A4" w14:textId="77777777" w:rsidR="00A3773B" w:rsidRPr="00653EF4" w:rsidRDefault="00A3773B" w:rsidP="00A3773B">
      <w:pPr>
        <w:spacing w:line="320" w:lineRule="exac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EF4"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14:paraId="11A4B09C" w14:textId="77777777" w:rsidR="00A3773B" w:rsidRPr="00653EF4" w:rsidRDefault="00A3773B" w:rsidP="00A3773B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>Ja (my), niżej podpisany (ni) ...........................................................................................</w:t>
      </w:r>
    </w:p>
    <w:p w14:paraId="7617F9A8" w14:textId="77777777" w:rsidR="00A3773B" w:rsidRPr="00653EF4" w:rsidRDefault="00A3773B" w:rsidP="00A3773B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10D18996" w14:textId="77777777" w:rsidR="00A3773B" w:rsidRPr="00653EF4" w:rsidRDefault="00A3773B" w:rsidP="00A3773B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197F42B" w14:textId="77777777" w:rsidR="00A3773B" w:rsidRPr="00653EF4" w:rsidRDefault="00A3773B" w:rsidP="00A3773B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>(pełna nazwa wykonawcy)</w:t>
      </w:r>
    </w:p>
    <w:p w14:paraId="4D7EE3B2" w14:textId="77777777" w:rsidR="00A3773B" w:rsidRPr="00653EF4" w:rsidRDefault="00A3773B" w:rsidP="00A3773B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17F207D9" w14:textId="77777777" w:rsidR="00A3773B" w:rsidRPr="00653EF4" w:rsidRDefault="00A3773B" w:rsidP="00A3773B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>(adres siedziby wykonawcy)</w:t>
      </w:r>
    </w:p>
    <w:p w14:paraId="3B23BDB0" w14:textId="77777777" w:rsidR="00A3773B" w:rsidRPr="00653EF4" w:rsidRDefault="00A3773B" w:rsidP="00A3773B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 xml:space="preserve">REGON............................................................................ </w:t>
      </w:r>
    </w:p>
    <w:p w14:paraId="6530E912" w14:textId="77777777" w:rsidR="00A3773B" w:rsidRPr="00653EF4" w:rsidRDefault="00A3773B" w:rsidP="00A3773B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>Nr NIP  ..........................................................................</w:t>
      </w:r>
    </w:p>
    <w:p w14:paraId="206A331B" w14:textId="77777777" w:rsidR="00A3773B" w:rsidRPr="00653EF4" w:rsidRDefault="00A3773B" w:rsidP="00A3773B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de-DE"/>
        </w:rPr>
      </w:pPr>
      <w:r w:rsidRPr="00653EF4">
        <w:rPr>
          <w:rFonts w:ascii="Times New Roman" w:hAnsi="Times New Roman" w:cs="Times New Roman"/>
          <w:sz w:val="24"/>
          <w:szCs w:val="24"/>
          <w:lang w:val="de-DE"/>
        </w:rPr>
        <w:t xml:space="preserve">nr </w:t>
      </w:r>
      <w:proofErr w:type="spellStart"/>
      <w:r w:rsidRPr="00653EF4">
        <w:rPr>
          <w:rFonts w:ascii="Times New Roman" w:hAnsi="Times New Roman" w:cs="Times New Roman"/>
          <w:sz w:val="24"/>
          <w:szCs w:val="24"/>
          <w:lang w:val="de-DE"/>
        </w:rPr>
        <w:t>telefonu</w:t>
      </w:r>
      <w:proofErr w:type="spellEnd"/>
      <w:r w:rsidRPr="00653EF4">
        <w:rPr>
          <w:rFonts w:ascii="Times New Roman" w:hAnsi="Times New Roman" w:cs="Times New Roman"/>
          <w:sz w:val="24"/>
          <w:szCs w:val="24"/>
          <w:lang w:val="de-DE"/>
        </w:rPr>
        <w:t xml:space="preserve"> ........................................................................</w:t>
      </w:r>
    </w:p>
    <w:p w14:paraId="253744F0" w14:textId="77777777" w:rsidR="00A3773B" w:rsidRPr="00653EF4" w:rsidRDefault="00A3773B" w:rsidP="00A3773B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de-DE"/>
        </w:rPr>
      </w:pPr>
      <w:r w:rsidRPr="00653EF4">
        <w:rPr>
          <w:rFonts w:ascii="Times New Roman" w:hAnsi="Times New Roman" w:cs="Times New Roman"/>
          <w:sz w:val="24"/>
          <w:szCs w:val="24"/>
          <w:lang w:val="de-DE"/>
        </w:rPr>
        <w:t xml:space="preserve"> e-mail  ...........................................................................</w:t>
      </w:r>
    </w:p>
    <w:p w14:paraId="545C7285" w14:textId="77777777" w:rsidR="00A3773B" w:rsidRPr="00653EF4" w:rsidRDefault="00A3773B" w:rsidP="00A3773B">
      <w:pPr>
        <w:contextualSpacing/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 xml:space="preserve">w odpowiedzi na ogłoszenie w postępowaniu o udzielenie zamówienia publicznego pn.: </w:t>
      </w:r>
    </w:p>
    <w:p w14:paraId="79A22F28" w14:textId="577877F3" w:rsidR="00A3773B" w:rsidRPr="00653EF4" w:rsidRDefault="00A3773B" w:rsidP="00A3773B">
      <w:pPr>
        <w:pStyle w:val="Tekstpodstawowy"/>
        <w:spacing w:before="20" w:after="20"/>
        <w:contextualSpacing/>
        <w:rPr>
          <w:rFonts w:ascii="Times New Roman" w:hAnsi="Times New Roman"/>
          <w:bCs/>
          <w:color w:val="auto"/>
          <w:szCs w:val="24"/>
        </w:rPr>
      </w:pPr>
      <w:r w:rsidRPr="00653EF4">
        <w:rPr>
          <w:rFonts w:ascii="Times New Roman" w:hAnsi="Times New Roman"/>
          <w:b/>
          <w:bCs/>
          <w:color w:val="auto"/>
          <w:szCs w:val="24"/>
        </w:rPr>
        <w:t>„</w:t>
      </w:r>
      <w:r w:rsidR="00DF7788" w:rsidRPr="00653EF4">
        <w:rPr>
          <w:rFonts w:ascii="Times New Roman" w:hAnsi="Times New Roman"/>
          <w:b/>
          <w:bCs/>
          <w:color w:val="auto"/>
          <w:szCs w:val="24"/>
        </w:rPr>
        <w:t xml:space="preserve">Dostawa </w:t>
      </w:r>
      <w:r w:rsidR="00E66391" w:rsidRPr="00653EF4">
        <w:rPr>
          <w:rFonts w:ascii="Times New Roman" w:hAnsi="Times New Roman"/>
          <w:b/>
          <w:bCs/>
          <w:color w:val="auto"/>
          <w:szCs w:val="24"/>
        </w:rPr>
        <w:t>myjki do profesjonalnego oczyszczania aparatów powietrznych razem z butlą</w:t>
      </w:r>
      <w:r w:rsidRPr="00653EF4">
        <w:rPr>
          <w:rFonts w:ascii="Times New Roman" w:hAnsi="Times New Roman"/>
          <w:color w:val="auto"/>
          <w:szCs w:val="24"/>
        </w:rPr>
        <w:t>” -</w:t>
      </w:r>
      <w:r w:rsidR="00D94C13" w:rsidRPr="00653EF4">
        <w:rPr>
          <w:rFonts w:ascii="Times New Roman" w:hAnsi="Times New Roman"/>
          <w:color w:val="auto"/>
          <w:szCs w:val="24"/>
        </w:rPr>
        <w:t xml:space="preserve"> </w:t>
      </w:r>
      <w:r w:rsidRPr="00653EF4">
        <w:rPr>
          <w:rFonts w:ascii="Times New Roman" w:hAnsi="Times New Roman"/>
          <w:color w:val="auto"/>
          <w:szCs w:val="24"/>
        </w:rPr>
        <w:t>sprawa</w:t>
      </w:r>
      <w:r w:rsidRPr="00653EF4">
        <w:rPr>
          <w:rFonts w:ascii="Times New Roman" w:hAnsi="Times New Roman"/>
          <w:b/>
          <w:bCs/>
          <w:color w:val="auto"/>
          <w:szCs w:val="24"/>
        </w:rPr>
        <w:t xml:space="preserve"> </w:t>
      </w:r>
      <w:r w:rsidR="00D94C13" w:rsidRPr="00653EF4">
        <w:rPr>
          <w:rFonts w:ascii="Times New Roman" w:hAnsi="Times New Roman"/>
          <w:color w:val="auto"/>
          <w:szCs w:val="24"/>
        </w:rPr>
        <w:t>PT.2370.2.2025</w:t>
      </w:r>
      <w:r w:rsidRPr="00653EF4">
        <w:rPr>
          <w:rFonts w:ascii="Times New Roman" w:hAnsi="Times New Roman"/>
          <w:b/>
          <w:bCs/>
          <w:color w:val="auto"/>
          <w:szCs w:val="24"/>
        </w:rPr>
        <w:t xml:space="preserve"> </w:t>
      </w:r>
      <w:r w:rsidRPr="00653EF4">
        <w:rPr>
          <w:rFonts w:ascii="Times New Roman" w:hAnsi="Times New Roman"/>
          <w:bCs/>
          <w:color w:val="auto"/>
          <w:szCs w:val="24"/>
        </w:rPr>
        <w:t xml:space="preserve">składam niniejszą ofertę: </w:t>
      </w:r>
    </w:p>
    <w:p w14:paraId="0E0CEACF" w14:textId="74E156CF" w:rsidR="00A3773B" w:rsidRPr="00653EF4" w:rsidRDefault="00E7527C" w:rsidP="001A7BE1">
      <w:pPr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 xml:space="preserve">1. </w:t>
      </w:r>
    </w:p>
    <w:p w14:paraId="3194F9C6" w14:textId="5F75A4B2" w:rsidR="004B4C2B" w:rsidRPr="00653EF4" w:rsidRDefault="004B4C2B" w:rsidP="004B4C2B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 w:rsidRPr="00653EF4">
        <w:rPr>
          <w:rFonts w:ascii="Times New Roman" w:hAnsi="Times New Roman"/>
          <w:iCs/>
          <w:color w:val="auto"/>
          <w:szCs w:val="24"/>
        </w:rPr>
        <w:t xml:space="preserve">1) Cena netto </w:t>
      </w:r>
      <w:r w:rsidR="00E66391" w:rsidRPr="00653EF4">
        <w:rPr>
          <w:rFonts w:ascii="Times New Roman" w:hAnsi="Times New Roman"/>
          <w:iCs/>
          <w:color w:val="auto"/>
          <w:szCs w:val="24"/>
        </w:rPr>
        <w:t>myjki</w:t>
      </w:r>
      <w:r w:rsidRPr="00653EF4">
        <w:rPr>
          <w:rFonts w:ascii="Times New Roman" w:hAnsi="Times New Roman"/>
          <w:iCs/>
          <w:color w:val="auto"/>
          <w:szCs w:val="24"/>
        </w:rPr>
        <w:t xml:space="preserve">  wynosi   ....................................................... zł</w:t>
      </w:r>
    </w:p>
    <w:p w14:paraId="3B3EF779" w14:textId="77777777" w:rsidR="004B4C2B" w:rsidRPr="00653EF4" w:rsidRDefault="004B4C2B" w:rsidP="004B4C2B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 w:rsidRPr="00653EF4">
        <w:rPr>
          <w:rFonts w:ascii="Times New Roman" w:hAnsi="Times New Roman"/>
          <w:iCs/>
          <w:color w:val="auto"/>
          <w:szCs w:val="24"/>
        </w:rPr>
        <w:t>( słownie....................................................................................................................... zł)</w:t>
      </w:r>
    </w:p>
    <w:p w14:paraId="79A8AEED" w14:textId="198F2240" w:rsidR="004B4C2B" w:rsidRPr="00653EF4" w:rsidRDefault="004B4C2B" w:rsidP="004B4C2B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 w:rsidRPr="00653EF4">
        <w:rPr>
          <w:rFonts w:ascii="Times New Roman" w:hAnsi="Times New Roman"/>
          <w:iCs/>
          <w:color w:val="auto"/>
          <w:szCs w:val="24"/>
        </w:rPr>
        <w:t xml:space="preserve">2) Cena brutto </w:t>
      </w:r>
      <w:r w:rsidR="00E66391" w:rsidRPr="00653EF4">
        <w:rPr>
          <w:rFonts w:ascii="Times New Roman" w:hAnsi="Times New Roman"/>
          <w:iCs/>
          <w:color w:val="auto"/>
          <w:szCs w:val="24"/>
        </w:rPr>
        <w:t>myjki</w:t>
      </w:r>
      <w:r w:rsidRPr="00653EF4">
        <w:rPr>
          <w:rFonts w:ascii="Times New Roman" w:hAnsi="Times New Roman"/>
          <w:iCs/>
          <w:color w:val="auto"/>
          <w:szCs w:val="24"/>
        </w:rPr>
        <w:t xml:space="preserve"> wynosi   ........................ zł</w:t>
      </w:r>
    </w:p>
    <w:p w14:paraId="574BAF5C" w14:textId="77777777" w:rsidR="004B4C2B" w:rsidRPr="00653EF4" w:rsidRDefault="004B4C2B" w:rsidP="004B4C2B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 w:rsidRPr="00653EF4">
        <w:rPr>
          <w:rFonts w:ascii="Times New Roman" w:hAnsi="Times New Roman"/>
          <w:iCs/>
          <w:color w:val="auto"/>
          <w:szCs w:val="24"/>
        </w:rPr>
        <w:t>( słownie....................................................................................................................... zł)</w:t>
      </w:r>
    </w:p>
    <w:p w14:paraId="0D93409B" w14:textId="77777777" w:rsidR="004B4C2B" w:rsidRPr="00653EF4" w:rsidRDefault="004B4C2B" w:rsidP="004B4C2B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 w:rsidRPr="00653EF4">
        <w:rPr>
          <w:rFonts w:ascii="Times New Roman" w:hAnsi="Times New Roman"/>
          <w:iCs/>
          <w:color w:val="auto"/>
          <w:szCs w:val="24"/>
        </w:rPr>
        <w:t xml:space="preserve"> w tym  podatek VAT w wysokości ........ %, co stanowi kwotę  .................................... zł</w:t>
      </w:r>
    </w:p>
    <w:p w14:paraId="6522282A" w14:textId="77777777" w:rsidR="004B4C2B" w:rsidRPr="00653EF4" w:rsidRDefault="004B4C2B" w:rsidP="004B4C2B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 w:rsidRPr="00653EF4">
        <w:rPr>
          <w:rFonts w:ascii="Times New Roman" w:hAnsi="Times New Roman"/>
          <w:iCs/>
          <w:color w:val="auto"/>
          <w:szCs w:val="24"/>
        </w:rPr>
        <w:t>( słownie  ................................................................................................................ zł)</w:t>
      </w:r>
    </w:p>
    <w:p w14:paraId="5AAB8272" w14:textId="33376CF4" w:rsidR="00225479" w:rsidRPr="00653EF4" w:rsidRDefault="00225479" w:rsidP="00225479">
      <w:pPr>
        <w:pStyle w:val="Tekstpodstawowy"/>
        <w:numPr>
          <w:ilvl w:val="0"/>
          <w:numId w:val="13"/>
        </w:numPr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 w:rsidRPr="00653EF4">
        <w:rPr>
          <w:rFonts w:ascii="Times New Roman" w:hAnsi="Times New Roman"/>
          <w:iCs/>
          <w:color w:val="auto"/>
          <w:szCs w:val="24"/>
        </w:rPr>
        <w:t>Oferujemy myjkę ...................................(producent) ...............................(model) ...............................(typ)</w:t>
      </w:r>
    </w:p>
    <w:p w14:paraId="46CDD6CE" w14:textId="5CA24646" w:rsidR="00A3773B" w:rsidRPr="00653EF4" w:rsidRDefault="00A3773B" w:rsidP="008D04A1">
      <w:pPr>
        <w:numPr>
          <w:ilvl w:val="0"/>
          <w:numId w:val="13"/>
        </w:numPr>
        <w:spacing w:line="320" w:lineRule="exact"/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 xml:space="preserve">Oferujemy termin dostawy </w:t>
      </w:r>
      <w:r w:rsidR="000B5D9E" w:rsidRPr="00653EF4">
        <w:rPr>
          <w:rFonts w:ascii="Times New Roman" w:hAnsi="Times New Roman" w:cs="Times New Roman"/>
          <w:sz w:val="24"/>
          <w:szCs w:val="24"/>
        </w:rPr>
        <w:t xml:space="preserve">– </w:t>
      </w:r>
      <w:r w:rsidR="00EA659D" w:rsidRPr="00653EF4">
        <w:rPr>
          <w:rFonts w:ascii="Times New Roman" w:hAnsi="Times New Roman" w:cs="Times New Roman"/>
          <w:sz w:val="24"/>
          <w:szCs w:val="24"/>
        </w:rPr>
        <w:t>1</w:t>
      </w:r>
      <w:r w:rsidR="00E66391" w:rsidRPr="00653EF4">
        <w:rPr>
          <w:rFonts w:ascii="Times New Roman" w:hAnsi="Times New Roman" w:cs="Times New Roman"/>
          <w:sz w:val="24"/>
          <w:szCs w:val="24"/>
        </w:rPr>
        <w:t>0</w:t>
      </w:r>
      <w:r w:rsidR="00EA659D" w:rsidRPr="00653EF4">
        <w:rPr>
          <w:rFonts w:ascii="Times New Roman" w:hAnsi="Times New Roman" w:cs="Times New Roman"/>
          <w:sz w:val="24"/>
          <w:szCs w:val="24"/>
        </w:rPr>
        <w:t xml:space="preserve"> dni</w:t>
      </w:r>
      <w:r w:rsidR="000B5D9E" w:rsidRPr="00653EF4">
        <w:rPr>
          <w:rFonts w:ascii="Times New Roman" w:hAnsi="Times New Roman" w:cs="Times New Roman"/>
          <w:sz w:val="24"/>
          <w:szCs w:val="24"/>
        </w:rPr>
        <w:t xml:space="preserve"> od </w:t>
      </w:r>
      <w:r w:rsidR="00004974" w:rsidRPr="00653EF4">
        <w:rPr>
          <w:rFonts w:ascii="Times New Roman" w:hAnsi="Times New Roman" w:cs="Times New Roman"/>
          <w:sz w:val="24"/>
          <w:szCs w:val="24"/>
        </w:rPr>
        <w:t>zawarcia</w:t>
      </w:r>
      <w:r w:rsidR="000B5D9E" w:rsidRPr="00653EF4">
        <w:rPr>
          <w:rFonts w:ascii="Times New Roman" w:hAnsi="Times New Roman" w:cs="Times New Roman"/>
          <w:sz w:val="24"/>
          <w:szCs w:val="24"/>
        </w:rPr>
        <w:t xml:space="preserve"> umowy.</w:t>
      </w:r>
      <w:r w:rsidRPr="00653E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89EA3A" w14:textId="71B2E84A" w:rsidR="00A3773B" w:rsidRPr="00653EF4" w:rsidRDefault="00A3773B" w:rsidP="00A3773B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 xml:space="preserve">Oświadczam, że w razie wybrania naszej oferty zobowiązujemy się do podpisania umowy na warunkach zawartych we wzorze umowy dołączonym do </w:t>
      </w:r>
      <w:proofErr w:type="spellStart"/>
      <w:r w:rsidR="00A970A8" w:rsidRPr="00653EF4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653EF4">
        <w:rPr>
          <w:rFonts w:ascii="Times New Roman" w:hAnsi="Times New Roman" w:cs="Times New Roman"/>
          <w:sz w:val="24"/>
          <w:szCs w:val="24"/>
        </w:rPr>
        <w:t xml:space="preserve"> oraz w miejscu </w:t>
      </w:r>
      <w:r w:rsidRPr="00653EF4">
        <w:rPr>
          <w:rFonts w:ascii="Times New Roman" w:hAnsi="Times New Roman" w:cs="Times New Roman"/>
          <w:sz w:val="24"/>
          <w:szCs w:val="24"/>
        </w:rPr>
        <w:br/>
        <w:t>i terminie określonym przez zamawiającego.</w:t>
      </w:r>
    </w:p>
    <w:p w14:paraId="29EB7323" w14:textId="04C68B56" w:rsidR="00A3773B" w:rsidRPr="00653EF4" w:rsidRDefault="00A3773B" w:rsidP="00A3773B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 xml:space="preserve">Uważamy się związany niniejszą ofertą do </w:t>
      </w:r>
      <w:r w:rsidR="0063221B" w:rsidRPr="00653EF4">
        <w:rPr>
          <w:rFonts w:ascii="Times New Roman" w:hAnsi="Times New Roman" w:cs="Times New Roman"/>
          <w:sz w:val="24"/>
          <w:szCs w:val="24"/>
        </w:rPr>
        <w:t>20</w:t>
      </w:r>
      <w:r w:rsidRPr="00653EF4">
        <w:rPr>
          <w:rFonts w:ascii="Times New Roman" w:hAnsi="Times New Roman" w:cs="Times New Roman"/>
          <w:sz w:val="24"/>
          <w:szCs w:val="24"/>
        </w:rPr>
        <w:t>.</w:t>
      </w:r>
      <w:r w:rsidR="00EA659D" w:rsidRPr="00653EF4">
        <w:rPr>
          <w:rFonts w:ascii="Times New Roman" w:hAnsi="Times New Roman" w:cs="Times New Roman"/>
          <w:sz w:val="24"/>
          <w:szCs w:val="24"/>
        </w:rPr>
        <w:t>12</w:t>
      </w:r>
      <w:r w:rsidRPr="00653EF4">
        <w:rPr>
          <w:rFonts w:ascii="Times New Roman" w:hAnsi="Times New Roman" w:cs="Times New Roman"/>
          <w:sz w:val="24"/>
          <w:szCs w:val="24"/>
        </w:rPr>
        <w:t>.202</w:t>
      </w:r>
      <w:r w:rsidR="00B53135" w:rsidRPr="00653EF4">
        <w:rPr>
          <w:rFonts w:ascii="Times New Roman" w:hAnsi="Times New Roman" w:cs="Times New Roman"/>
          <w:sz w:val="24"/>
          <w:szCs w:val="24"/>
        </w:rPr>
        <w:t>5</w:t>
      </w:r>
      <w:r w:rsidRPr="00653EF4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B1AD6D" w14:textId="7F8F06F1" w:rsidR="00EF339B" w:rsidRPr="00653EF4" w:rsidRDefault="009F5386" w:rsidP="00E66391">
      <w:pPr>
        <w:widowControl w:val="0"/>
        <w:numPr>
          <w:ilvl w:val="0"/>
          <w:numId w:val="13"/>
        </w:numPr>
        <w:tabs>
          <w:tab w:val="clear" w:pos="360"/>
        </w:tabs>
        <w:spacing w:line="300" w:lineRule="exact"/>
        <w:contextualSpacing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>Oferuję termin gwarancji wynoszący</w:t>
      </w:r>
      <w:r w:rsidR="00E66391" w:rsidRPr="00653EF4">
        <w:rPr>
          <w:rFonts w:ascii="Times New Roman" w:hAnsi="Times New Roman" w:cs="Times New Roman"/>
          <w:sz w:val="24"/>
          <w:szCs w:val="24"/>
        </w:rPr>
        <w:t xml:space="preserve"> </w:t>
      </w:r>
      <w:r w:rsidR="00EF339B" w:rsidRPr="00653EF4">
        <w:rPr>
          <w:rStyle w:val="Teksttreci"/>
          <w:rFonts w:ascii="Times New Roman" w:hAnsi="Times New Roman" w:cs="Times New Roman"/>
          <w:sz w:val="24"/>
          <w:szCs w:val="24"/>
        </w:rPr>
        <w:t>…</w:t>
      </w:r>
      <w:r w:rsidR="00225479" w:rsidRPr="00653EF4">
        <w:rPr>
          <w:rStyle w:val="Teksttreci"/>
          <w:rFonts w:ascii="Times New Roman" w:hAnsi="Times New Roman" w:cs="Times New Roman"/>
          <w:sz w:val="24"/>
          <w:szCs w:val="24"/>
        </w:rPr>
        <w:t>….</w:t>
      </w:r>
      <w:r w:rsidR="00EF339B" w:rsidRPr="00653EF4">
        <w:rPr>
          <w:rStyle w:val="Teksttreci"/>
          <w:rFonts w:ascii="Times New Roman" w:hAnsi="Times New Roman" w:cs="Times New Roman"/>
          <w:sz w:val="24"/>
          <w:szCs w:val="24"/>
        </w:rPr>
        <w:t xml:space="preserve"> lat</w:t>
      </w:r>
      <w:r w:rsidR="00E66391" w:rsidRPr="00653EF4">
        <w:rPr>
          <w:rStyle w:val="Teksttreci"/>
          <w:rFonts w:ascii="Times New Roman" w:hAnsi="Times New Roman" w:cs="Times New Roman"/>
          <w:sz w:val="24"/>
          <w:szCs w:val="24"/>
        </w:rPr>
        <w:t>.</w:t>
      </w:r>
    </w:p>
    <w:p w14:paraId="30BCB96F" w14:textId="0A06C1D9" w:rsidR="00EF339B" w:rsidRPr="00653EF4" w:rsidRDefault="00EF339B" w:rsidP="00EF339B">
      <w:pPr>
        <w:pStyle w:val="Teksttreci0"/>
        <w:widowControl w:val="0"/>
        <w:shd w:val="clear" w:color="auto" w:fill="auto"/>
        <w:spacing w:line="300" w:lineRule="exact"/>
        <w:ind w:left="360" w:firstLine="0"/>
        <w:contextualSpacing/>
        <w:jc w:val="both"/>
        <w:rPr>
          <w:b/>
          <w:bCs/>
          <w:i/>
          <w:iCs/>
          <w:sz w:val="24"/>
          <w:szCs w:val="24"/>
        </w:rPr>
      </w:pPr>
      <w:r w:rsidRPr="00653EF4">
        <w:rPr>
          <w:b/>
          <w:bCs/>
          <w:i/>
          <w:iCs/>
          <w:sz w:val="24"/>
          <w:szCs w:val="24"/>
        </w:rPr>
        <w:t>UWAGA: (wykonawca podaje okres gwarancji</w:t>
      </w:r>
      <w:r w:rsidR="0063221B" w:rsidRPr="00653EF4">
        <w:rPr>
          <w:b/>
          <w:bCs/>
          <w:i/>
          <w:iCs/>
          <w:sz w:val="24"/>
          <w:szCs w:val="24"/>
        </w:rPr>
        <w:t xml:space="preserve"> jest jednym z kryteriów oceny ofert; okres gwarancji jest równy okresowi  rękojmi; szczegóły punktacji opisano w rozdziale XIV </w:t>
      </w:r>
      <w:proofErr w:type="spellStart"/>
      <w:r w:rsidR="0063221B" w:rsidRPr="00653EF4">
        <w:rPr>
          <w:b/>
          <w:bCs/>
          <w:i/>
          <w:iCs/>
          <w:sz w:val="24"/>
          <w:szCs w:val="24"/>
        </w:rPr>
        <w:t>swz</w:t>
      </w:r>
      <w:proofErr w:type="spellEnd"/>
      <w:r w:rsidRPr="00653EF4">
        <w:rPr>
          <w:b/>
          <w:bCs/>
          <w:i/>
          <w:iCs/>
          <w:sz w:val="24"/>
          <w:szCs w:val="24"/>
        </w:rPr>
        <w:t>)</w:t>
      </w:r>
      <w:r w:rsidR="009C2FD2" w:rsidRPr="00653EF4">
        <w:rPr>
          <w:b/>
          <w:bCs/>
          <w:i/>
          <w:iCs/>
          <w:sz w:val="24"/>
          <w:szCs w:val="24"/>
        </w:rPr>
        <w:t>.</w:t>
      </w:r>
    </w:p>
    <w:p w14:paraId="08D772D1" w14:textId="77777777" w:rsidR="00EF339B" w:rsidRPr="00653EF4" w:rsidRDefault="00EF339B" w:rsidP="00A3773B">
      <w:pPr>
        <w:pStyle w:val="Teksttreci0"/>
        <w:widowControl w:val="0"/>
        <w:shd w:val="clear" w:color="auto" w:fill="auto"/>
        <w:spacing w:line="300" w:lineRule="exact"/>
        <w:ind w:left="360" w:firstLine="0"/>
        <w:contextualSpacing/>
        <w:jc w:val="both"/>
        <w:rPr>
          <w:i/>
          <w:iCs/>
          <w:sz w:val="24"/>
          <w:szCs w:val="24"/>
        </w:rPr>
      </w:pPr>
    </w:p>
    <w:p w14:paraId="5ADD977D" w14:textId="77777777" w:rsidR="00A3773B" w:rsidRPr="00653EF4" w:rsidRDefault="00A3773B" w:rsidP="00A3773B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>Oświadczam, że złożona oferta:</w:t>
      </w:r>
    </w:p>
    <w:p w14:paraId="02097234" w14:textId="77777777" w:rsidR="00A3773B" w:rsidRPr="00653EF4" w:rsidRDefault="00A3773B" w:rsidP="00A3773B">
      <w:pPr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 xml:space="preserve">nie prowadzi do powstania u Zamawiającego obowiązku podatkowego zgodnie </w:t>
      </w:r>
      <w:r w:rsidRPr="00653EF4">
        <w:rPr>
          <w:rFonts w:ascii="Times New Roman" w:hAnsi="Times New Roman" w:cs="Times New Roman"/>
          <w:sz w:val="24"/>
          <w:szCs w:val="24"/>
        </w:rPr>
        <w:br/>
        <w:t>z przepisami o podatku od towarów i usług,</w:t>
      </w:r>
    </w:p>
    <w:p w14:paraId="3F6ED58F" w14:textId="77777777" w:rsidR="00A3773B" w:rsidRPr="00653EF4" w:rsidRDefault="00A3773B" w:rsidP="00A3773B">
      <w:pPr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 xml:space="preserve">prowadzi do powstania u Zamawiającego obowiązku podatkowego zgodnie </w:t>
      </w:r>
      <w:r w:rsidRPr="00653EF4">
        <w:rPr>
          <w:rFonts w:ascii="Times New Roman" w:hAnsi="Times New Roman" w:cs="Times New Roman"/>
          <w:sz w:val="24"/>
          <w:szCs w:val="24"/>
        </w:rPr>
        <w:br/>
        <w:t>z przepisami o podatku od towarów i usług, jednocześnie wskazując: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849"/>
        <w:gridCol w:w="2890"/>
        <w:gridCol w:w="2720"/>
      </w:tblGrid>
      <w:tr w:rsidR="00653EF4" w:rsidRPr="00653EF4" w14:paraId="4FD2B0D6" w14:textId="77777777" w:rsidTr="0009789C">
        <w:tc>
          <w:tcPr>
            <w:tcW w:w="603" w:type="dxa"/>
            <w:vAlign w:val="center"/>
          </w:tcPr>
          <w:p w14:paraId="1A03B049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EF4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2849" w:type="dxa"/>
            <w:vAlign w:val="center"/>
          </w:tcPr>
          <w:p w14:paraId="1A8EA921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EF4">
              <w:rPr>
                <w:rFonts w:ascii="Times New Roman" w:hAnsi="Times New Roman" w:cs="Times New Roman"/>
                <w:sz w:val="24"/>
                <w:szCs w:val="24"/>
              </w:rPr>
              <w:t>Nazwa (rodzaj) towaru lub usługi</w:t>
            </w:r>
          </w:p>
        </w:tc>
        <w:tc>
          <w:tcPr>
            <w:tcW w:w="2890" w:type="dxa"/>
          </w:tcPr>
          <w:p w14:paraId="6DFB0AD6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EF4">
              <w:rPr>
                <w:rFonts w:ascii="Times New Roman" w:hAnsi="Times New Roman" w:cs="Times New Roman"/>
                <w:sz w:val="24"/>
                <w:szCs w:val="24"/>
              </w:rPr>
              <w:t>Wartość bez kwoty podatku [zł]</w:t>
            </w:r>
          </w:p>
        </w:tc>
        <w:tc>
          <w:tcPr>
            <w:tcW w:w="2720" w:type="dxa"/>
            <w:vAlign w:val="center"/>
          </w:tcPr>
          <w:p w14:paraId="52DBA841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EF4">
              <w:rPr>
                <w:rFonts w:ascii="Times New Roman" w:hAnsi="Times New Roman" w:cs="Times New Roman"/>
                <w:sz w:val="24"/>
                <w:szCs w:val="24"/>
              </w:rPr>
              <w:t xml:space="preserve">Stawka podatku [%] </w:t>
            </w:r>
          </w:p>
        </w:tc>
      </w:tr>
      <w:tr w:rsidR="00653EF4" w:rsidRPr="00653EF4" w14:paraId="61F765B0" w14:textId="77777777" w:rsidTr="0009789C">
        <w:tc>
          <w:tcPr>
            <w:tcW w:w="603" w:type="dxa"/>
            <w:vAlign w:val="center"/>
          </w:tcPr>
          <w:p w14:paraId="60D6D8CF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vAlign w:val="center"/>
          </w:tcPr>
          <w:p w14:paraId="2D485996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</w:tcPr>
          <w:p w14:paraId="4BA1A7E8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14:paraId="13B35603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EF4" w:rsidRPr="00653EF4" w14:paraId="26CA76D7" w14:textId="77777777" w:rsidTr="0009789C">
        <w:tc>
          <w:tcPr>
            <w:tcW w:w="603" w:type="dxa"/>
            <w:vAlign w:val="center"/>
          </w:tcPr>
          <w:p w14:paraId="6B04FE68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vAlign w:val="center"/>
          </w:tcPr>
          <w:p w14:paraId="39A0C415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</w:tcPr>
          <w:p w14:paraId="678F2D79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14:paraId="7AD05E9C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3DECCC" w14:textId="77777777" w:rsidR="00A3773B" w:rsidRPr="00653EF4" w:rsidRDefault="00A3773B" w:rsidP="00A3773B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 xml:space="preserve">Oświadczam na podstawie art. 18 ust. 3 ustawy </w:t>
      </w:r>
      <w:proofErr w:type="spellStart"/>
      <w:r w:rsidRPr="00653EF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53EF4">
        <w:rPr>
          <w:rFonts w:ascii="Times New Roman" w:hAnsi="Times New Roman" w:cs="Times New Roman"/>
          <w:sz w:val="24"/>
          <w:szCs w:val="24"/>
        </w:rPr>
        <w:t>, że:</w:t>
      </w:r>
    </w:p>
    <w:p w14:paraId="22B22E05" w14:textId="77777777" w:rsidR="00A3773B" w:rsidRPr="00653EF4" w:rsidRDefault="00A3773B" w:rsidP="00A3773B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 xml:space="preserve">żadna z informacji zawarta w ofercie nie stanowi tajemnicy przedsiębiorstwa </w:t>
      </w:r>
      <w:r w:rsidRPr="00653EF4">
        <w:rPr>
          <w:rFonts w:ascii="Times New Roman" w:hAnsi="Times New Roman" w:cs="Times New Roman"/>
          <w:sz w:val="24"/>
          <w:szCs w:val="24"/>
        </w:rPr>
        <w:br/>
        <w:t>w rozumieniu przepisów o zwalczaniu nieuczciwej konkurencji,</w:t>
      </w:r>
    </w:p>
    <w:p w14:paraId="289C3C7A" w14:textId="77777777" w:rsidR="00A3773B" w:rsidRPr="00653EF4" w:rsidRDefault="00A3773B" w:rsidP="00A3773B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 xml:space="preserve">wskazane poniżej informacje zawarte w ofercie stanowią tajemnicę przedsiębiorstwa w rozumieniu przepisów o zwalczaniu nieuczciwej konkurencji </w:t>
      </w:r>
      <w:r w:rsidRPr="00653EF4">
        <w:rPr>
          <w:rFonts w:ascii="Times New Roman" w:hAnsi="Times New Roman" w:cs="Times New Roman"/>
          <w:sz w:val="24"/>
          <w:szCs w:val="24"/>
        </w:rPr>
        <w:br/>
        <w:t>i w związku z niniejszym nie mogą być udostępnianie, w szczególności innym uczestnikom postępowania:</w:t>
      </w:r>
    </w:p>
    <w:p w14:paraId="0CC8D2D0" w14:textId="77777777" w:rsidR="00A3773B" w:rsidRPr="00653EF4" w:rsidRDefault="00A3773B" w:rsidP="00A3773B">
      <w:pPr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5039"/>
        <w:gridCol w:w="1797"/>
        <w:gridCol w:w="1622"/>
      </w:tblGrid>
      <w:tr w:rsidR="00653EF4" w:rsidRPr="00653EF4" w14:paraId="267E2B90" w14:textId="77777777" w:rsidTr="0009789C">
        <w:trPr>
          <w:jc w:val="center"/>
        </w:trPr>
        <w:tc>
          <w:tcPr>
            <w:tcW w:w="604" w:type="dxa"/>
            <w:vMerge w:val="restart"/>
            <w:vAlign w:val="center"/>
          </w:tcPr>
          <w:p w14:paraId="0F4C3BC6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EF4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5039" w:type="dxa"/>
            <w:vMerge w:val="restart"/>
            <w:vAlign w:val="center"/>
          </w:tcPr>
          <w:p w14:paraId="7A9DD5F8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EF4">
              <w:rPr>
                <w:rFonts w:ascii="Times New Roman" w:hAnsi="Times New Roman" w:cs="Times New Roman"/>
                <w:sz w:val="24"/>
                <w:szCs w:val="24"/>
              </w:rPr>
              <w:t>Oznaczenie rodzaju (nazwy) informacji</w:t>
            </w:r>
          </w:p>
        </w:tc>
        <w:tc>
          <w:tcPr>
            <w:tcW w:w="3419" w:type="dxa"/>
            <w:gridSpan w:val="2"/>
            <w:vAlign w:val="center"/>
          </w:tcPr>
          <w:p w14:paraId="14269065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EF4">
              <w:rPr>
                <w:rFonts w:ascii="Times New Roman" w:hAnsi="Times New Roman" w:cs="Times New Roman"/>
                <w:sz w:val="24"/>
                <w:szCs w:val="24"/>
              </w:rPr>
              <w:t>Numery stron</w:t>
            </w:r>
          </w:p>
        </w:tc>
      </w:tr>
      <w:tr w:rsidR="00653EF4" w:rsidRPr="00653EF4" w14:paraId="5D29B013" w14:textId="77777777" w:rsidTr="0009789C">
        <w:trPr>
          <w:jc w:val="center"/>
        </w:trPr>
        <w:tc>
          <w:tcPr>
            <w:tcW w:w="604" w:type="dxa"/>
            <w:vMerge/>
            <w:vAlign w:val="center"/>
          </w:tcPr>
          <w:p w14:paraId="515A07FB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  <w:vMerge/>
            <w:vAlign w:val="center"/>
          </w:tcPr>
          <w:p w14:paraId="05F10BC4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0B5D210B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EF4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</w:p>
        </w:tc>
        <w:tc>
          <w:tcPr>
            <w:tcW w:w="1622" w:type="dxa"/>
            <w:vAlign w:val="center"/>
          </w:tcPr>
          <w:p w14:paraId="0EC95760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EF4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</w:p>
        </w:tc>
      </w:tr>
      <w:tr w:rsidR="00653EF4" w:rsidRPr="00653EF4" w14:paraId="5194CBEA" w14:textId="77777777" w:rsidTr="0009789C">
        <w:trPr>
          <w:jc w:val="center"/>
        </w:trPr>
        <w:tc>
          <w:tcPr>
            <w:tcW w:w="604" w:type="dxa"/>
            <w:vAlign w:val="center"/>
          </w:tcPr>
          <w:p w14:paraId="2354BD91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  <w:vAlign w:val="center"/>
          </w:tcPr>
          <w:p w14:paraId="04F93667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67A8AEE9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14:paraId="4D4B01E7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EF4" w:rsidRPr="00653EF4" w14:paraId="2F224D64" w14:textId="77777777" w:rsidTr="0009789C">
        <w:trPr>
          <w:jc w:val="center"/>
        </w:trPr>
        <w:tc>
          <w:tcPr>
            <w:tcW w:w="604" w:type="dxa"/>
            <w:vAlign w:val="center"/>
          </w:tcPr>
          <w:p w14:paraId="545FB768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  <w:vAlign w:val="center"/>
          </w:tcPr>
          <w:p w14:paraId="770C0418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2305FB77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14:paraId="378CC9B1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FFB0BF" w14:textId="77777777" w:rsidR="00A3773B" w:rsidRPr="00653EF4" w:rsidRDefault="00A3773B" w:rsidP="00A3773B">
      <w:pPr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 xml:space="preserve">Uzasadnienie zastrzeżenia dokumentów: ……………………………………………………….…………………………………………………………………………………………………  </w:t>
      </w:r>
    </w:p>
    <w:p w14:paraId="592C6ACC" w14:textId="77777777" w:rsidR="00A3773B" w:rsidRPr="00653EF4" w:rsidRDefault="00A3773B" w:rsidP="00A3773B">
      <w:pPr>
        <w:rPr>
          <w:rFonts w:ascii="Times New Roman" w:hAnsi="Times New Roman" w:cs="Times New Roman"/>
          <w:sz w:val="24"/>
          <w:szCs w:val="24"/>
          <w:lang w:val="x-none"/>
        </w:rPr>
      </w:pPr>
      <w:r w:rsidRPr="00653EF4">
        <w:rPr>
          <w:rFonts w:ascii="Times New Roman" w:hAnsi="Times New Roman" w:cs="Times New Roman"/>
          <w:bCs/>
          <w:sz w:val="24"/>
          <w:szCs w:val="24"/>
          <w:lang w:val="x-none"/>
        </w:rPr>
        <w:t xml:space="preserve">Uwaga! W przypadku braku wykazania, że informacje zastrzeżone stanowią tajemnice przedsiębiorstwa lub niewystarczającego uzasadnienia, informacje te zostaną uznane </w:t>
      </w:r>
      <w:r w:rsidRPr="00653EF4">
        <w:rPr>
          <w:rFonts w:ascii="Times New Roman" w:hAnsi="Times New Roman" w:cs="Times New Roman"/>
          <w:bCs/>
          <w:sz w:val="24"/>
          <w:szCs w:val="24"/>
          <w:lang w:val="x-none"/>
        </w:rPr>
        <w:br/>
        <w:t>za jawne.</w:t>
      </w:r>
    </w:p>
    <w:p w14:paraId="180A0507" w14:textId="77777777" w:rsidR="00A3773B" w:rsidRPr="00653EF4" w:rsidRDefault="00A3773B" w:rsidP="00A3773B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>Oświadczam, że:</w:t>
      </w:r>
    </w:p>
    <w:p w14:paraId="536FAD1E" w14:textId="77777777" w:rsidR="00A3773B" w:rsidRPr="00653EF4" w:rsidRDefault="00A3773B" w:rsidP="00A3773B">
      <w:pPr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>zamierzam wykonać zamówienie siłami własnymi, bez udziału podwykonawców,</w:t>
      </w:r>
    </w:p>
    <w:p w14:paraId="7E512DFD" w14:textId="77777777" w:rsidR="00A3773B" w:rsidRPr="00653EF4" w:rsidRDefault="00A3773B" w:rsidP="00A3773B">
      <w:pPr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>zamierzam powierzyć wykonanie następujących części zamówienia podwykonawcom:</w:t>
      </w:r>
    </w:p>
    <w:p w14:paraId="0B5E37CD" w14:textId="77777777" w:rsidR="00A3773B" w:rsidRPr="00653EF4" w:rsidRDefault="00A3773B" w:rsidP="00A3773B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 xml:space="preserve">Oświadczam, że w celu potwierdzenia spełniania warunków udziału w postępowaniu, będziemy polegać na zdolnościach  </w:t>
      </w:r>
      <w:r w:rsidRPr="00653EF4">
        <w:rPr>
          <w:rFonts w:ascii="Times New Roman" w:hAnsi="Times New Roman" w:cs="Times New Roman"/>
          <w:sz w:val="24"/>
          <w:szCs w:val="24"/>
          <w:u w:val="single"/>
        </w:rPr>
        <w:t>technicznych</w:t>
      </w:r>
      <w:r w:rsidRPr="00653EF4">
        <w:rPr>
          <w:rFonts w:ascii="Times New Roman" w:hAnsi="Times New Roman" w:cs="Times New Roman"/>
          <w:sz w:val="24"/>
          <w:szCs w:val="24"/>
        </w:rPr>
        <w:t xml:space="preserve"> lub </w:t>
      </w:r>
      <w:r w:rsidRPr="00653EF4">
        <w:rPr>
          <w:rFonts w:ascii="Times New Roman" w:hAnsi="Times New Roman" w:cs="Times New Roman"/>
          <w:sz w:val="24"/>
          <w:szCs w:val="24"/>
          <w:u w:val="single"/>
        </w:rPr>
        <w:t>zawodowych</w:t>
      </w:r>
      <w:r w:rsidRPr="00653EF4">
        <w:rPr>
          <w:rFonts w:ascii="Times New Roman" w:hAnsi="Times New Roman" w:cs="Times New Roman"/>
          <w:sz w:val="24"/>
          <w:szCs w:val="24"/>
        </w:rPr>
        <w:t xml:space="preserve"> lub </w:t>
      </w:r>
      <w:r w:rsidRPr="00653EF4">
        <w:rPr>
          <w:rFonts w:ascii="Times New Roman" w:hAnsi="Times New Roman" w:cs="Times New Roman"/>
          <w:sz w:val="24"/>
          <w:szCs w:val="24"/>
          <w:u w:val="single"/>
        </w:rPr>
        <w:t>sytuacji finansowej</w:t>
      </w:r>
      <w:r w:rsidRPr="00653EF4">
        <w:rPr>
          <w:rFonts w:ascii="Times New Roman" w:hAnsi="Times New Roman" w:cs="Times New Roman"/>
          <w:sz w:val="24"/>
          <w:szCs w:val="24"/>
        </w:rPr>
        <w:t xml:space="preserve"> lub </w:t>
      </w:r>
      <w:r w:rsidRPr="00653EF4">
        <w:rPr>
          <w:rFonts w:ascii="Times New Roman" w:hAnsi="Times New Roman" w:cs="Times New Roman"/>
          <w:sz w:val="24"/>
          <w:szCs w:val="24"/>
          <w:u w:val="single"/>
        </w:rPr>
        <w:t>ekonomicznej</w:t>
      </w:r>
      <w:r w:rsidRPr="00653EF4">
        <w:rPr>
          <w:rFonts w:ascii="Times New Roman" w:hAnsi="Times New Roman" w:cs="Times New Roman"/>
          <w:sz w:val="24"/>
          <w:szCs w:val="24"/>
        </w:rPr>
        <w:t xml:space="preserve"> innych, niżej wymienionych podmiotów (podmioty trzecie):</w:t>
      </w: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4047"/>
        <w:gridCol w:w="4508"/>
      </w:tblGrid>
      <w:tr w:rsidR="00653EF4" w:rsidRPr="00653EF4" w14:paraId="168ABBBC" w14:textId="77777777" w:rsidTr="0009789C">
        <w:trPr>
          <w:jc w:val="center"/>
        </w:trPr>
        <w:tc>
          <w:tcPr>
            <w:tcW w:w="618" w:type="dxa"/>
            <w:vAlign w:val="center"/>
          </w:tcPr>
          <w:p w14:paraId="388F74BC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EF4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4047" w:type="dxa"/>
            <w:vAlign w:val="center"/>
          </w:tcPr>
          <w:p w14:paraId="727E3227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EF4">
              <w:rPr>
                <w:rFonts w:ascii="Times New Roman" w:hAnsi="Times New Roman" w:cs="Times New Roman"/>
                <w:sz w:val="24"/>
                <w:szCs w:val="24"/>
              </w:rPr>
              <w:t>Firma (nazwa) podmiotu trzeciego</w:t>
            </w:r>
          </w:p>
        </w:tc>
        <w:tc>
          <w:tcPr>
            <w:tcW w:w="4508" w:type="dxa"/>
            <w:vAlign w:val="center"/>
          </w:tcPr>
          <w:p w14:paraId="6E56E48C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EF4">
              <w:rPr>
                <w:rFonts w:ascii="Times New Roman" w:hAnsi="Times New Roman" w:cs="Times New Roman"/>
                <w:sz w:val="24"/>
                <w:szCs w:val="24"/>
              </w:rPr>
              <w:t xml:space="preserve">Udostępniany potencjał </w:t>
            </w:r>
          </w:p>
        </w:tc>
      </w:tr>
      <w:tr w:rsidR="00653EF4" w:rsidRPr="00653EF4" w14:paraId="202A0DC4" w14:textId="77777777" w:rsidTr="0009789C">
        <w:trPr>
          <w:jc w:val="center"/>
        </w:trPr>
        <w:tc>
          <w:tcPr>
            <w:tcW w:w="618" w:type="dxa"/>
            <w:vAlign w:val="center"/>
          </w:tcPr>
          <w:p w14:paraId="6350CBEC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EF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47" w:type="dxa"/>
            <w:vAlign w:val="center"/>
          </w:tcPr>
          <w:p w14:paraId="2DAC1884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14:paraId="3E355C7D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EF4" w:rsidRPr="00653EF4" w14:paraId="640C9291" w14:textId="77777777" w:rsidTr="0009789C">
        <w:trPr>
          <w:jc w:val="center"/>
        </w:trPr>
        <w:tc>
          <w:tcPr>
            <w:tcW w:w="618" w:type="dxa"/>
            <w:vAlign w:val="center"/>
          </w:tcPr>
          <w:p w14:paraId="085ED054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EF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47" w:type="dxa"/>
            <w:vAlign w:val="center"/>
          </w:tcPr>
          <w:p w14:paraId="386ADBDE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14:paraId="768193B6" w14:textId="77777777" w:rsidR="00A3773B" w:rsidRPr="00653EF4" w:rsidRDefault="00A3773B" w:rsidP="0009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5FC2C8" w14:textId="77777777" w:rsidR="00A3773B" w:rsidRPr="00653EF4" w:rsidRDefault="00A3773B" w:rsidP="00A3773B">
      <w:pPr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>(należy wypełnić, jeżeli wykonawca przewiduje udział podmiotów trzecich)</w:t>
      </w:r>
    </w:p>
    <w:p w14:paraId="61C04108" w14:textId="77777777" w:rsidR="00A3773B" w:rsidRPr="00653EF4" w:rsidRDefault="00A3773B" w:rsidP="00A3773B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x-none"/>
        </w:rPr>
      </w:pPr>
      <w:r w:rsidRPr="00653EF4">
        <w:rPr>
          <w:rFonts w:ascii="Times New Roman" w:hAnsi="Times New Roman" w:cs="Times New Roman"/>
          <w:sz w:val="24"/>
          <w:szCs w:val="24"/>
        </w:rPr>
        <w:t xml:space="preserve">Oświadczam, że zapoznaliśmy się z dokumentami postępowania, w tym: opisem przedmiotu zamówienia, Specyfikacją Warunków Zamówienia wraz ze wzorem (projektem) umowy </w:t>
      </w:r>
      <w:r w:rsidRPr="00653EF4">
        <w:rPr>
          <w:rFonts w:ascii="Times New Roman" w:hAnsi="Times New Roman" w:cs="Times New Roman"/>
          <w:sz w:val="24"/>
          <w:szCs w:val="24"/>
        </w:rPr>
        <w:br/>
        <w:t>i przyjmujemy je bez zastrzeżeń.</w:t>
      </w:r>
    </w:p>
    <w:p w14:paraId="278BA999" w14:textId="77777777" w:rsidR="00A3773B" w:rsidRPr="00653EF4" w:rsidRDefault="00A3773B" w:rsidP="00A3773B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x-none"/>
        </w:rPr>
      </w:pPr>
      <w:r w:rsidRPr="00653EF4">
        <w:rPr>
          <w:rFonts w:ascii="Times New Roman" w:hAnsi="Times New Roman" w:cs="Times New Roman"/>
          <w:sz w:val="24"/>
          <w:szCs w:val="24"/>
        </w:rPr>
        <w:lastRenderedPageBreak/>
        <w:t>Oświadczam, że wypełniłem obowiązki informacyjne przewidziane w art. 13 lub art. 14 RODO</w:t>
      </w:r>
      <w:r w:rsidRPr="00653EF4">
        <w:rPr>
          <w:rFonts w:ascii="Times New Roman" w:hAnsi="Times New Roman" w:cs="Times New Roman"/>
          <w:sz w:val="24"/>
          <w:szCs w:val="24"/>
          <w:vertAlign w:val="superscript"/>
        </w:rPr>
        <w:t>[1]</w:t>
      </w:r>
      <w:r w:rsidRPr="00653EF4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33F61651" w14:textId="77777777" w:rsidR="00A3773B" w:rsidRPr="00653EF4" w:rsidRDefault="00A3773B" w:rsidP="00A3773B">
      <w:pPr>
        <w:rPr>
          <w:rFonts w:ascii="Times New Roman" w:hAnsi="Times New Roman" w:cs="Times New Roman"/>
          <w:sz w:val="24"/>
          <w:szCs w:val="24"/>
          <w:lang w:val="x-none"/>
        </w:rPr>
      </w:pPr>
      <w:r w:rsidRPr="00653EF4">
        <w:rPr>
          <w:rFonts w:ascii="Times New Roman" w:hAnsi="Times New Roman" w:cs="Times New Roman"/>
          <w:bCs/>
          <w:sz w:val="24"/>
          <w:szCs w:val="24"/>
          <w:vertAlign w:val="superscript"/>
          <w:lang w:val="x-none"/>
        </w:rPr>
        <w:t xml:space="preserve">[1] </w:t>
      </w:r>
      <w:r w:rsidRPr="00653EF4">
        <w:rPr>
          <w:rFonts w:ascii="Times New Roman" w:hAnsi="Times New Roman" w:cs="Times New Roman"/>
          <w:bCs/>
          <w:sz w:val="24"/>
          <w:szCs w:val="24"/>
          <w:lang w:val="x-none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2C30310" w14:textId="77777777" w:rsidR="00A3773B" w:rsidRPr="00653EF4" w:rsidRDefault="00A3773B" w:rsidP="00A3773B">
      <w:pPr>
        <w:numPr>
          <w:ilvl w:val="0"/>
          <w:numId w:val="13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653EF4">
        <w:rPr>
          <w:rFonts w:ascii="Times New Roman" w:hAnsi="Times New Roman" w:cs="Times New Roman"/>
          <w:bCs/>
          <w:sz w:val="24"/>
          <w:szCs w:val="24"/>
          <w:lang w:val="x-none"/>
        </w:rPr>
        <w:t>Czy Wykonawca jest</w:t>
      </w:r>
      <w:r w:rsidRPr="00653EF4">
        <w:rPr>
          <w:rFonts w:ascii="Times New Roman" w:hAnsi="Times New Roman" w:cs="Times New Roman"/>
          <w:bCs/>
          <w:sz w:val="24"/>
          <w:szCs w:val="24"/>
        </w:rPr>
        <w:t>:</w:t>
      </w:r>
      <w:r w:rsidRPr="00653EF4">
        <w:rPr>
          <w:rFonts w:ascii="Times New Roman" w:hAnsi="Times New Roman" w:cs="Times New Roman"/>
          <w:bCs/>
          <w:sz w:val="24"/>
          <w:szCs w:val="24"/>
          <w:lang w:val="x-none"/>
        </w:rPr>
        <w:t>**</w:t>
      </w:r>
    </w:p>
    <w:p w14:paraId="0E5923EE" w14:textId="77777777" w:rsidR="00A3773B" w:rsidRPr="00653EF4" w:rsidRDefault="00A3773B" w:rsidP="00A3773B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653EF4">
        <w:rPr>
          <w:rFonts w:ascii="Times New Roman" w:hAnsi="Times New Roman" w:cs="Times New Roman"/>
          <w:sz w:val="24"/>
          <w:szCs w:val="24"/>
          <w:lang w:eastAsia="ar-SA"/>
        </w:rPr>
        <w:t>mikroprzedsiębiorstwem*</w:t>
      </w:r>
      <w:r w:rsidRPr="00653E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C40DE6" w14:textId="77777777" w:rsidR="00A3773B" w:rsidRPr="00653EF4" w:rsidRDefault="00A3773B" w:rsidP="00A3773B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653EF4">
        <w:rPr>
          <w:rFonts w:ascii="Times New Roman" w:hAnsi="Times New Roman" w:cs="Times New Roman"/>
          <w:sz w:val="24"/>
          <w:szCs w:val="24"/>
          <w:lang w:eastAsia="ar-SA"/>
        </w:rPr>
        <w:t>małym przedsiębiorstwem*</w:t>
      </w:r>
    </w:p>
    <w:p w14:paraId="5855F005" w14:textId="77777777" w:rsidR="00A3773B" w:rsidRPr="00653EF4" w:rsidRDefault="00A3773B" w:rsidP="00A3773B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653EF4">
        <w:rPr>
          <w:rFonts w:ascii="Times New Roman" w:hAnsi="Times New Roman" w:cs="Times New Roman"/>
          <w:sz w:val="24"/>
          <w:szCs w:val="24"/>
        </w:rPr>
        <w:t>średnim</w:t>
      </w:r>
      <w:r w:rsidRPr="00653E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3EF4">
        <w:rPr>
          <w:rFonts w:ascii="Times New Roman" w:hAnsi="Times New Roman" w:cs="Times New Roman"/>
          <w:sz w:val="24"/>
          <w:szCs w:val="24"/>
          <w:lang w:eastAsia="ar-SA"/>
        </w:rPr>
        <w:t>przedsiębiorstwem*</w:t>
      </w:r>
    </w:p>
    <w:p w14:paraId="73E5C3E2" w14:textId="77777777" w:rsidR="00A3773B" w:rsidRPr="00653EF4" w:rsidRDefault="00A3773B" w:rsidP="00A3773B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653EF4">
        <w:rPr>
          <w:rFonts w:ascii="Times New Roman" w:hAnsi="Times New Roman" w:cs="Times New Roman"/>
          <w:sz w:val="24"/>
          <w:szCs w:val="24"/>
        </w:rPr>
        <w:t>jednoosobową działalnością gospodarczą</w:t>
      </w:r>
    </w:p>
    <w:p w14:paraId="5098ADA9" w14:textId="77777777" w:rsidR="00A3773B" w:rsidRPr="00653EF4" w:rsidRDefault="00A3773B" w:rsidP="00A3773B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653EF4">
        <w:rPr>
          <w:rFonts w:ascii="Times New Roman" w:hAnsi="Times New Roman" w:cs="Times New Roman"/>
          <w:sz w:val="24"/>
          <w:szCs w:val="24"/>
        </w:rPr>
        <w:t>osobą fizyczną nieprowadząca działalności gospodarczej</w:t>
      </w:r>
    </w:p>
    <w:p w14:paraId="0C4B1047" w14:textId="77777777" w:rsidR="00A3773B" w:rsidRPr="00653EF4" w:rsidRDefault="00A3773B" w:rsidP="00A3773B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653EF4">
        <w:rPr>
          <w:rFonts w:ascii="Times New Roman" w:hAnsi="Times New Roman" w:cs="Times New Roman"/>
          <w:sz w:val="24"/>
          <w:szCs w:val="24"/>
        </w:rPr>
        <w:t>inny rodzaj</w:t>
      </w:r>
    </w:p>
    <w:p w14:paraId="36BC2C24" w14:textId="77777777" w:rsidR="00A3773B" w:rsidRPr="00653EF4" w:rsidRDefault="00A3773B" w:rsidP="00A3773B">
      <w:pPr>
        <w:pStyle w:val="Akapitzlist"/>
        <w:spacing w:line="276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  <w:lang w:eastAsia="ar-SA"/>
        </w:rPr>
        <w:t xml:space="preserve">**w rozumieniu </w:t>
      </w:r>
      <w:r w:rsidRPr="00653EF4">
        <w:rPr>
          <w:rFonts w:ascii="Times New Roman" w:eastAsia="Calibri" w:hAnsi="Times New Roman" w:cs="Times New Roman"/>
          <w:bCs/>
          <w:sz w:val="24"/>
          <w:szCs w:val="24"/>
        </w:rPr>
        <w:t xml:space="preserve">Ustawy z dnia 6 marca 2018 r. Prawo Przedsiębiorców </w:t>
      </w:r>
    </w:p>
    <w:p w14:paraId="6BF62B54" w14:textId="77777777" w:rsidR="00A3773B" w:rsidRPr="00653EF4" w:rsidRDefault="00A3773B" w:rsidP="00A3773B">
      <w:pPr>
        <w:rPr>
          <w:rFonts w:ascii="Times New Roman" w:hAnsi="Times New Roman" w:cs="Times New Roman"/>
          <w:bCs/>
          <w:sz w:val="24"/>
          <w:szCs w:val="24"/>
          <w:lang w:val="x-none"/>
        </w:rPr>
      </w:pPr>
      <w:r w:rsidRPr="00653EF4">
        <w:rPr>
          <w:rFonts w:ascii="Times New Roman" w:hAnsi="Times New Roman" w:cs="Times New Roman"/>
          <w:bCs/>
          <w:sz w:val="24"/>
          <w:szCs w:val="24"/>
          <w:lang w:val="x-none"/>
        </w:rPr>
        <w:t>Na ofertę składają się następujące dokumenty/oświadczenia:</w:t>
      </w:r>
    </w:p>
    <w:p w14:paraId="5DE935F1" w14:textId="77777777" w:rsidR="00A3773B" w:rsidRPr="00653EF4" w:rsidRDefault="00A3773B" w:rsidP="00A3773B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x-none"/>
        </w:rPr>
      </w:pPr>
      <w:r w:rsidRPr="00653EF4">
        <w:rPr>
          <w:rFonts w:ascii="Times New Roman" w:hAnsi="Times New Roman" w:cs="Times New Roman"/>
          <w:sz w:val="24"/>
          <w:szCs w:val="24"/>
          <w:lang w:val="x-none"/>
        </w:rPr>
        <w:t>...................................</w:t>
      </w:r>
    </w:p>
    <w:p w14:paraId="56C74547" w14:textId="77777777" w:rsidR="00A3773B" w:rsidRPr="00653EF4" w:rsidRDefault="00A3773B" w:rsidP="00A3773B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x-none"/>
        </w:rPr>
      </w:pPr>
      <w:r w:rsidRPr="00653EF4">
        <w:rPr>
          <w:rFonts w:ascii="Times New Roman" w:hAnsi="Times New Roman" w:cs="Times New Roman"/>
          <w:sz w:val="24"/>
          <w:szCs w:val="24"/>
          <w:lang w:val="x-none"/>
        </w:rPr>
        <w:t>...................................</w:t>
      </w:r>
    </w:p>
    <w:p w14:paraId="35B98FC2" w14:textId="77777777" w:rsidR="00A3773B" w:rsidRPr="00653EF4" w:rsidRDefault="00A3773B" w:rsidP="00A3773B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x-none"/>
        </w:rPr>
      </w:pPr>
      <w:r w:rsidRPr="00653EF4">
        <w:rPr>
          <w:rFonts w:ascii="Times New Roman" w:hAnsi="Times New Roman" w:cs="Times New Roman"/>
          <w:sz w:val="24"/>
          <w:szCs w:val="24"/>
          <w:lang w:val="x-none"/>
        </w:rPr>
        <w:t>...................................</w:t>
      </w:r>
    </w:p>
    <w:p w14:paraId="2ACCCC96" w14:textId="77777777" w:rsidR="00A3773B" w:rsidRPr="00653EF4" w:rsidRDefault="00A3773B" w:rsidP="00A3773B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x-none"/>
        </w:rPr>
      </w:pPr>
      <w:r w:rsidRPr="00653EF4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DD1586F" w14:textId="77777777" w:rsidR="00A3773B" w:rsidRPr="00653EF4" w:rsidRDefault="00A3773B" w:rsidP="00A3773B">
      <w:pPr>
        <w:rPr>
          <w:rFonts w:ascii="Times New Roman" w:hAnsi="Times New Roman" w:cs="Times New Roman"/>
          <w:sz w:val="24"/>
          <w:szCs w:val="24"/>
          <w:lang w:val="x-none"/>
        </w:rPr>
      </w:pPr>
    </w:p>
    <w:p w14:paraId="333A47CF" w14:textId="77777777" w:rsidR="00A3773B" w:rsidRPr="00653EF4" w:rsidRDefault="00A3773B" w:rsidP="00A3773B">
      <w:pPr>
        <w:spacing w:line="240" w:lineRule="atLeast"/>
        <w:ind w:right="425"/>
        <w:rPr>
          <w:rFonts w:ascii="Times New Roman" w:hAnsi="Times New Roman" w:cs="Times New Roman"/>
          <w:b/>
          <w:bCs/>
          <w:sz w:val="24"/>
          <w:szCs w:val="24"/>
        </w:rPr>
      </w:pPr>
    </w:p>
    <w:p w14:paraId="5DE18D7D" w14:textId="77777777" w:rsidR="00A3773B" w:rsidRPr="00653EF4" w:rsidRDefault="00A3773B" w:rsidP="00A3773B">
      <w:pPr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>Podpisano dnia /elektroniczny znacznik czasu/</w:t>
      </w:r>
    </w:p>
    <w:p w14:paraId="30FDE494" w14:textId="77777777" w:rsidR="00A3773B" w:rsidRPr="00653EF4" w:rsidRDefault="00A3773B" w:rsidP="00A3773B">
      <w:pPr>
        <w:rPr>
          <w:rFonts w:ascii="Times New Roman" w:hAnsi="Times New Roman" w:cs="Times New Roman"/>
          <w:sz w:val="24"/>
          <w:szCs w:val="24"/>
        </w:rPr>
      </w:pPr>
    </w:p>
    <w:p w14:paraId="1736D863" w14:textId="77777777" w:rsidR="00A3773B" w:rsidRPr="00653EF4" w:rsidRDefault="00A3773B" w:rsidP="00A3773B">
      <w:pPr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>.....................................................................</w:t>
      </w:r>
    </w:p>
    <w:p w14:paraId="2E18008B" w14:textId="77777777" w:rsidR="00A3773B" w:rsidRPr="00653EF4" w:rsidRDefault="00A3773B" w:rsidP="00A3773B">
      <w:pPr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>(podpis(y) osób uprawnionych do reprezentacji wykonawcy, w przypadku oferty wspólnej- podpis pełnomocnika wykonawców)</w:t>
      </w:r>
    </w:p>
    <w:p w14:paraId="69D99F46" w14:textId="77777777" w:rsidR="00A3773B" w:rsidRPr="00653EF4" w:rsidRDefault="00A3773B" w:rsidP="00A3773B">
      <w:pPr>
        <w:rPr>
          <w:rFonts w:ascii="Times New Roman" w:hAnsi="Times New Roman" w:cs="Times New Roman"/>
          <w:sz w:val="24"/>
          <w:szCs w:val="24"/>
        </w:rPr>
      </w:pPr>
    </w:p>
    <w:p w14:paraId="5CC024E8" w14:textId="7E86C450" w:rsidR="00A3773B" w:rsidRPr="00653EF4" w:rsidRDefault="00A3773B" w:rsidP="00A3773B">
      <w:pPr>
        <w:rPr>
          <w:rFonts w:ascii="Times New Roman" w:hAnsi="Times New Roman" w:cs="Times New Roman"/>
          <w:sz w:val="24"/>
          <w:szCs w:val="24"/>
        </w:rPr>
      </w:pPr>
      <w:r w:rsidRPr="00653EF4">
        <w:rPr>
          <w:rFonts w:ascii="Times New Roman" w:hAnsi="Times New Roman" w:cs="Times New Roman"/>
          <w:sz w:val="24"/>
          <w:szCs w:val="24"/>
        </w:rPr>
        <w:t xml:space="preserve">UWAGA: wykonawca wypełnia lub zaznacza wybrane pola oraz wypełnia formularz </w:t>
      </w:r>
      <w:r w:rsidR="00225479" w:rsidRPr="00653EF4">
        <w:rPr>
          <w:rFonts w:ascii="Times New Roman" w:hAnsi="Times New Roman" w:cs="Times New Roman"/>
          <w:sz w:val="24"/>
          <w:szCs w:val="24"/>
        </w:rPr>
        <w:t>we wszystkich miejscach, których dotyczy oferta (wykropkowania, tabele, prostokąty)</w:t>
      </w:r>
      <w:r w:rsidRPr="00653EF4">
        <w:rPr>
          <w:rFonts w:ascii="Times New Roman" w:hAnsi="Times New Roman" w:cs="Times New Roman"/>
          <w:sz w:val="24"/>
          <w:szCs w:val="24"/>
        </w:rPr>
        <w:t>.</w:t>
      </w:r>
    </w:p>
    <w:p w14:paraId="7D77AD0B" w14:textId="77777777" w:rsidR="00DA0E41" w:rsidRPr="00653EF4" w:rsidRDefault="00A3773B" w:rsidP="00DA0E41">
      <w:pPr>
        <w:spacing w:after="0" w:line="320" w:lineRule="exact"/>
        <w:ind w:left="6816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653EF4">
        <w:rPr>
          <w:rFonts w:ascii="Times New Roman" w:hAnsi="Times New Roman" w:cs="Times New Roman"/>
          <w:sz w:val="24"/>
          <w:szCs w:val="24"/>
        </w:rPr>
        <w:br w:type="page"/>
      </w:r>
      <w:r w:rsidR="00DA0E41" w:rsidRPr="00653EF4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lastRenderedPageBreak/>
        <w:t xml:space="preserve">załącznik nr 4 do </w:t>
      </w:r>
      <w:proofErr w:type="spellStart"/>
      <w:r w:rsidR="00DA0E41" w:rsidRPr="00653EF4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swz</w:t>
      </w:r>
      <w:proofErr w:type="spellEnd"/>
    </w:p>
    <w:p w14:paraId="73366BCA" w14:textId="77777777" w:rsidR="00DA0E41" w:rsidRPr="00653EF4" w:rsidRDefault="00DA0E41" w:rsidP="00DA0E41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bookmarkStart w:id="1" w:name="_Hlk104205924"/>
      <w:r w:rsidRPr="00653EF4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09D21AB3" w14:textId="77777777" w:rsidR="00DA0E41" w:rsidRPr="00653EF4" w:rsidRDefault="00DA0E41" w:rsidP="00DA0E41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5C56F14F" w14:textId="77777777" w:rsidR="00DA0E41" w:rsidRPr="00653EF4" w:rsidRDefault="00DA0E41" w:rsidP="00DA0E41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53EF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653EF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53EF4">
        <w:rPr>
          <w:rFonts w:ascii="Times New Roman" w:hAnsi="Times New Roman" w:cs="Times New Roman"/>
          <w:i/>
          <w:sz w:val="16"/>
          <w:szCs w:val="16"/>
        </w:rPr>
        <w:t>)</w:t>
      </w:r>
    </w:p>
    <w:p w14:paraId="0E744AF4" w14:textId="77777777" w:rsidR="00DA0E41" w:rsidRPr="00653EF4" w:rsidRDefault="00DA0E41" w:rsidP="00DA0E41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653EF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1E6C31A8" w14:textId="77777777" w:rsidR="00DA0E41" w:rsidRPr="00653EF4" w:rsidRDefault="00DA0E41" w:rsidP="00DA0E41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37B9CAA8" w14:textId="77777777" w:rsidR="00DA0E41" w:rsidRPr="00653EF4" w:rsidRDefault="00DA0E41" w:rsidP="00DA0E41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53EF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6DA05397" w14:textId="77777777" w:rsidR="00DA0E41" w:rsidRPr="00653EF4" w:rsidRDefault="00DA0E41" w:rsidP="00DA0E41">
      <w:pPr>
        <w:rPr>
          <w:rFonts w:ascii="Times New Roman" w:hAnsi="Times New Roman" w:cs="Times New Roman"/>
          <w:sz w:val="21"/>
          <w:szCs w:val="21"/>
        </w:rPr>
      </w:pPr>
    </w:p>
    <w:p w14:paraId="3AB3A96A" w14:textId="77777777" w:rsidR="00DA0E41" w:rsidRPr="00653EF4" w:rsidRDefault="00DA0E41" w:rsidP="00DA0E41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19770E2B" w14:textId="77777777" w:rsidR="00DA0E41" w:rsidRPr="00653EF4" w:rsidRDefault="00DA0E41" w:rsidP="00DA0E4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53EF4">
        <w:rPr>
          <w:rFonts w:ascii="Times New Roman" w:hAnsi="Times New Roman" w:cs="Times New Roman"/>
          <w:b/>
          <w:u w:val="single"/>
        </w:rPr>
        <w:t>Oświadczenia wykonawcy/wykonawcy wspólnie ubiegającego się o udzielenie zamówienia</w:t>
      </w:r>
    </w:p>
    <w:p w14:paraId="0767461D" w14:textId="77777777" w:rsidR="00DA0E41" w:rsidRPr="00653EF4" w:rsidRDefault="00DA0E41" w:rsidP="00DA0E41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653EF4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653EF4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FF98CBF" w14:textId="77777777" w:rsidR="00DA0E41" w:rsidRPr="00653EF4" w:rsidRDefault="00DA0E41" w:rsidP="00DA0E4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653EF4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ustawy </w:t>
      </w:r>
      <w:proofErr w:type="spellStart"/>
      <w:r w:rsidRPr="00653EF4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653EF4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4399366E" w14:textId="77777777" w:rsidR="00DA0E41" w:rsidRPr="00653EF4" w:rsidRDefault="00DA0E41" w:rsidP="00DA0E4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67C9F8E5" w14:textId="77777777" w:rsidR="00DA0E41" w:rsidRPr="00653EF4" w:rsidRDefault="00DA0E41" w:rsidP="00DA0E41">
      <w:pPr>
        <w:spacing w:after="0"/>
        <w:jc w:val="both"/>
        <w:rPr>
          <w:rFonts w:ascii="Times New Roman" w:hAnsi="Times New Roman" w:cs="Times New Roman"/>
        </w:rPr>
      </w:pPr>
    </w:p>
    <w:p w14:paraId="4A5E485A" w14:textId="0776AFC5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2" w:name="_Hlk214462760"/>
      <w:r w:rsidRPr="00653EF4">
        <w:rPr>
          <w:rFonts w:ascii="Times New Roman" w:hAnsi="Times New Roman" w:cs="Times New Roman"/>
        </w:rPr>
        <w:t xml:space="preserve">Na potrzeby postępowania o udzielenie zamówienia publicznego pn. </w:t>
      </w:r>
      <w:r w:rsidRPr="00653EF4">
        <w:rPr>
          <w:rFonts w:ascii="Times New Roman" w:hAnsi="Times New Roman" w:cs="Times New Roman"/>
          <w:b/>
          <w:spacing w:val="-4"/>
          <w:lang w:eastAsia="ar-SA"/>
        </w:rPr>
        <w:t xml:space="preserve">„Dostawa </w:t>
      </w:r>
      <w:r w:rsidR="00E66391" w:rsidRPr="00653EF4">
        <w:rPr>
          <w:rFonts w:ascii="Times New Roman" w:hAnsi="Times New Roman"/>
          <w:b/>
          <w:bCs/>
        </w:rPr>
        <w:t>myjki do profesjonalnego oczyszczania aparatów powietrznych razem z butlą</w:t>
      </w:r>
      <w:r w:rsidRPr="00653EF4">
        <w:rPr>
          <w:rFonts w:ascii="Times New Roman" w:hAnsi="Times New Roman" w:cs="Times New Roman"/>
          <w:b/>
          <w:spacing w:val="-4"/>
          <w:lang w:eastAsia="ar-SA"/>
        </w:rPr>
        <w:t xml:space="preserve">” </w:t>
      </w:r>
      <w:r w:rsidRPr="00653EF4">
        <w:rPr>
          <w:rFonts w:ascii="Times New Roman" w:hAnsi="Times New Roman" w:cs="Times New Roman"/>
          <w:i/>
        </w:rPr>
        <w:t>(nazwa postępowania)</w:t>
      </w:r>
      <w:r w:rsidRPr="00653EF4">
        <w:rPr>
          <w:rFonts w:ascii="Times New Roman" w:hAnsi="Times New Roman" w:cs="Times New Roman"/>
        </w:rPr>
        <w:t xml:space="preserve">, prowadzonego przez Komendanta </w:t>
      </w:r>
      <w:r w:rsidR="00DA4540" w:rsidRPr="00653EF4">
        <w:rPr>
          <w:rFonts w:ascii="Times New Roman" w:hAnsi="Times New Roman" w:cs="Times New Roman"/>
        </w:rPr>
        <w:t>Powiatowego</w:t>
      </w:r>
      <w:r w:rsidRPr="00653EF4">
        <w:rPr>
          <w:rFonts w:ascii="Times New Roman" w:hAnsi="Times New Roman" w:cs="Times New Roman"/>
        </w:rPr>
        <w:t xml:space="preserve"> Państwowej Straży</w:t>
      </w:r>
      <w:r w:rsidRPr="00653EF4">
        <w:rPr>
          <w:rFonts w:ascii="Times New Roman" w:hAnsi="Times New Roman" w:cs="Times New Roman"/>
          <w:sz w:val="21"/>
          <w:szCs w:val="21"/>
        </w:rPr>
        <w:t xml:space="preserve"> Pożarnej </w:t>
      </w:r>
      <w:r w:rsidR="00DA4540" w:rsidRPr="00653EF4">
        <w:rPr>
          <w:rFonts w:ascii="Times New Roman" w:hAnsi="Times New Roman" w:cs="Times New Roman"/>
          <w:sz w:val="21"/>
          <w:szCs w:val="21"/>
        </w:rPr>
        <w:t>w Kamieniu Pomorskim</w:t>
      </w:r>
      <w:r w:rsidRPr="00653EF4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  <w:r w:rsidRPr="00653EF4">
        <w:rPr>
          <w:rFonts w:ascii="Times New Roman" w:hAnsi="Times New Roman" w:cs="Times New Roman"/>
          <w:sz w:val="21"/>
          <w:szCs w:val="21"/>
        </w:rPr>
        <w:t>oświadczam, co następuje:</w:t>
      </w:r>
    </w:p>
    <w:bookmarkEnd w:id="2"/>
    <w:p w14:paraId="1E0A7266" w14:textId="77777777" w:rsidR="00DA0E41" w:rsidRPr="00653EF4" w:rsidRDefault="00DA0E41" w:rsidP="00DA0E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11D37465" w14:textId="77777777" w:rsidR="00DA0E41" w:rsidRPr="00653EF4" w:rsidRDefault="00DA0E41" w:rsidP="00DA0E41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653EF4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78250926" w14:textId="77777777" w:rsidR="00DA0E41" w:rsidRPr="00653EF4" w:rsidRDefault="00DA0E41" w:rsidP="00DA0E41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3FDCFB6E" w14:textId="77777777" w:rsidR="00DA0E41" w:rsidRPr="00653EF4" w:rsidRDefault="00DA0E41" w:rsidP="001C3491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653EF4">
        <w:rPr>
          <w:rFonts w:ascii="Times New Roman" w:hAnsi="Times New Roman" w:cs="Times New Roman"/>
          <w:sz w:val="21"/>
          <w:szCs w:val="21"/>
        </w:rPr>
        <w:br/>
        <w:t xml:space="preserve">art. 108 ust. 1 ustawy </w:t>
      </w:r>
      <w:proofErr w:type="spellStart"/>
      <w:r w:rsidRPr="00653EF4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653EF4">
        <w:rPr>
          <w:rFonts w:ascii="Times New Roman" w:hAnsi="Times New Roman" w:cs="Times New Roman"/>
          <w:sz w:val="21"/>
          <w:szCs w:val="21"/>
        </w:rPr>
        <w:t>.</w:t>
      </w:r>
    </w:p>
    <w:p w14:paraId="1BA671EC" w14:textId="77777777" w:rsidR="00DA0E41" w:rsidRPr="00653EF4" w:rsidRDefault="00DA0E41" w:rsidP="001C3491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653EF4">
        <w:rPr>
          <w:rFonts w:ascii="Times New Roman" w:hAnsi="Times New Roman" w:cs="Times New Roman"/>
          <w:sz w:val="21"/>
          <w:szCs w:val="21"/>
        </w:rPr>
        <w:br/>
        <w:t xml:space="preserve">art. 109 ust. 1 pkt 4 ustawy </w:t>
      </w:r>
      <w:proofErr w:type="spellStart"/>
      <w:r w:rsidRPr="00653EF4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653EF4">
        <w:rPr>
          <w:rFonts w:ascii="Times New Roman" w:hAnsi="Times New Roman" w:cs="Times New Roman"/>
          <w:sz w:val="16"/>
          <w:szCs w:val="16"/>
        </w:rPr>
        <w:t>.</w:t>
      </w:r>
    </w:p>
    <w:p w14:paraId="5B6D1EBC" w14:textId="77777777" w:rsidR="00DA0E41" w:rsidRPr="00653EF4" w:rsidRDefault="00DA0E41" w:rsidP="001C3491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53EF4">
        <w:rPr>
          <w:rFonts w:ascii="Times New Roman" w:hAnsi="Times New Roman" w:cs="Times New Roman"/>
          <w:sz w:val="16"/>
          <w:szCs w:val="16"/>
        </w:rPr>
        <w:t xml:space="preserve">[UWAGA: zastosować, gdy zachodzą przesłanki wykluczenia z art. 108 ust. 1 pkt 1, 2 i 5 lub art.109 ust.1 pkt 4 ustawy </w:t>
      </w:r>
      <w:proofErr w:type="spellStart"/>
      <w:r w:rsidRPr="00653EF4">
        <w:rPr>
          <w:rFonts w:ascii="Times New Roman" w:hAnsi="Times New Roman" w:cs="Times New Roman"/>
          <w:sz w:val="16"/>
          <w:szCs w:val="16"/>
        </w:rPr>
        <w:t>Pzp</w:t>
      </w:r>
      <w:proofErr w:type="spellEnd"/>
      <w:r w:rsidRPr="00653EF4">
        <w:rPr>
          <w:rFonts w:ascii="Times New Roman" w:hAnsi="Times New Roman" w:cs="Times New Roman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653EF4">
        <w:rPr>
          <w:rFonts w:ascii="Times New Roman" w:hAnsi="Times New Roman" w:cs="Times New Roman"/>
          <w:sz w:val="16"/>
          <w:szCs w:val="16"/>
        </w:rPr>
        <w:t>Pzp</w:t>
      </w:r>
      <w:proofErr w:type="spellEnd"/>
      <w:r w:rsidRPr="00653EF4">
        <w:rPr>
          <w:rFonts w:ascii="Times New Roman" w:hAnsi="Times New Roman" w:cs="Times New Roman"/>
          <w:sz w:val="16"/>
          <w:szCs w:val="16"/>
        </w:rPr>
        <w:t>]</w:t>
      </w:r>
      <w:r w:rsidRPr="00653EF4">
        <w:rPr>
          <w:rFonts w:ascii="Times New Roman" w:hAnsi="Times New Roman" w:cs="Times New Roman"/>
          <w:sz w:val="21"/>
          <w:szCs w:val="21"/>
        </w:rPr>
        <w:t xml:space="preserve"> Oświadczam, że zachodzą w stosunku do mnie podstawy wykluczenia z postępowania na podstawie art. …………. ustawy </w:t>
      </w:r>
      <w:proofErr w:type="spellStart"/>
      <w:r w:rsidRPr="00653EF4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653EF4">
        <w:rPr>
          <w:rFonts w:ascii="Times New Roman" w:hAnsi="Times New Roman" w:cs="Times New Roman"/>
          <w:sz w:val="20"/>
          <w:szCs w:val="20"/>
        </w:rPr>
        <w:t xml:space="preserve"> </w:t>
      </w:r>
      <w:r w:rsidRPr="00653EF4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108 ust. 1 pkt 1, 2 i 5 lub art. 109 ust. 1 pkt 4 ustawy </w:t>
      </w:r>
      <w:proofErr w:type="spellStart"/>
      <w:r w:rsidRPr="00653EF4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653EF4">
        <w:rPr>
          <w:rFonts w:ascii="Times New Roman" w:hAnsi="Times New Roman" w:cs="Times New Roman"/>
          <w:i/>
          <w:sz w:val="16"/>
          <w:szCs w:val="16"/>
        </w:rPr>
        <w:t>).</w:t>
      </w:r>
      <w:r w:rsidRPr="00653EF4">
        <w:rPr>
          <w:rFonts w:ascii="Times New Roman" w:hAnsi="Times New Roman" w:cs="Times New Roman"/>
          <w:sz w:val="20"/>
          <w:szCs w:val="20"/>
        </w:rPr>
        <w:t xml:space="preserve"> </w:t>
      </w:r>
      <w:r w:rsidRPr="00653EF4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653EF4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653EF4">
        <w:rPr>
          <w:rFonts w:ascii="Times New Roman" w:hAnsi="Times New Roman" w:cs="Times New Roman"/>
          <w:sz w:val="21"/>
          <w:szCs w:val="21"/>
        </w:rPr>
        <w:t xml:space="preserve"> podjąłem następujące środki naprawcze i zapobiegawcze: </w:t>
      </w:r>
    </w:p>
    <w:p w14:paraId="0440EE63" w14:textId="77777777" w:rsidR="00DA0E41" w:rsidRPr="00653EF4" w:rsidRDefault="00DA0E41" w:rsidP="00DA0E41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53EF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060882" w14:textId="77777777" w:rsidR="00DA0E41" w:rsidRPr="00653EF4" w:rsidRDefault="00DA0E41" w:rsidP="001C3491">
      <w:pPr>
        <w:pStyle w:val="NormalnyWeb"/>
        <w:numPr>
          <w:ilvl w:val="0"/>
          <w:numId w:val="42"/>
        </w:numPr>
        <w:spacing w:before="0" w:beforeAutospacing="0" w:after="0" w:afterAutospacing="0" w:line="360" w:lineRule="auto"/>
        <w:ind w:left="714" w:hanging="357"/>
        <w:jc w:val="both"/>
        <w:rPr>
          <w:rFonts w:ascii="Times New Roman" w:hAnsi="Times New Roman"/>
          <w:sz w:val="21"/>
          <w:szCs w:val="21"/>
        </w:rPr>
      </w:pPr>
      <w:proofErr w:type="spellStart"/>
      <w:r w:rsidRPr="00653EF4">
        <w:rPr>
          <w:rFonts w:ascii="Times New Roman" w:hAnsi="Times New Roman"/>
          <w:sz w:val="21"/>
          <w:szCs w:val="21"/>
        </w:rPr>
        <w:lastRenderedPageBreak/>
        <w:t>Oświadczam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Pr="00653EF4">
        <w:rPr>
          <w:rFonts w:ascii="Times New Roman" w:hAnsi="Times New Roman"/>
          <w:sz w:val="21"/>
          <w:szCs w:val="21"/>
        </w:rPr>
        <w:t>że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sz w:val="21"/>
          <w:szCs w:val="21"/>
        </w:rPr>
        <w:t>nie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sz w:val="21"/>
          <w:szCs w:val="21"/>
        </w:rPr>
        <w:t>zachodzą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w </w:t>
      </w:r>
      <w:proofErr w:type="spellStart"/>
      <w:r w:rsidRPr="00653EF4">
        <w:rPr>
          <w:rFonts w:ascii="Times New Roman" w:hAnsi="Times New Roman"/>
          <w:sz w:val="21"/>
          <w:szCs w:val="21"/>
        </w:rPr>
        <w:t>stosunku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do </w:t>
      </w:r>
      <w:proofErr w:type="spellStart"/>
      <w:r w:rsidRPr="00653EF4">
        <w:rPr>
          <w:rFonts w:ascii="Times New Roman" w:hAnsi="Times New Roman"/>
          <w:sz w:val="21"/>
          <w:szCs w:val="21"/>
        </w:rPr>
        <w:t>mnie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sz w:val="21"/>
          <w:szCs w:val="21"/>
        </w:rPr>
        <w:t>przesłanki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sz w:val="21"/>
          <w:szCs w:val="21"/>
        </w:rPr>
        <w:t>wykluczenia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z </w:t>
      </w:r>
      <w:proofErr w:type="spellStart"/>
      <w:r w:rsidRPr="00653EF4">
        <w:rPr>
          <w:rFonts w:ascii="Times New Roman" w:hAnsi="Times New Roman"/>
          <w:sz w:val="21"/>
          <w:szCs w:val="21"/>
        </w:rPr>
        <w:t>postępowania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sz w:val="21"/>
          <w:szCs w:val="21"/>
        </w:rPr>
        <w:t>na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sz w:val="21"/>
          <w:szCs w:val="21"/>
        </w:rPr>
        <w:t>podstawie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art.  </w:t>
      </w:r>
      <w:r w:rsidRPr="00653EF4">
        <w:rPr>
          <w:rFonts w:ascii="Times New Roman" w:hAnsi="Times New Roman"/>
          <w:sz w:val="21"/>
          <w:szCs w:val="21"/>
          <w:lang w:eastAsia="pl-PL"/>
        </w:rPr>
        <w:t xml:space="preserve">7 </w:t>
      </w:r>
      <w:proofErr w:type="spellStart"/>
      <w:r w:rsidRPr="00653EF4">
        <w:rPr>
          <w:rFonts w:ascii="Times New Roman" w:hAnsi="Times New Roman"/>
          <w:sz w:val="21"/>
          <w:szCs w:val="21"/>
          <w:lang w:eastAsia="pl-PL"/>
        </w:rPr>
        <w:t>ust</w:t>
      </w:r>
      <w:proofErr w:type="spellEnd"/>
      <w:r w:rsidRPr="00653EF4">
        <w:rPr>
          <w:rFonts w:ascii="Times New Roman" w:hAnsi="Times New Roman"/>
          <w:sz w:val="21"/>
          <w:szCs w:val="21"/>
          <w:lang w:eastAsia="pl-PL"/>
        </w:rPr>
        <w:t xml:space="preserve">. 1 </w:t>
      </w:r>
      <w:proofErr w:type="spellStart"/>
      <w:r w:rsidRPr="00653EF4">
        <w:rPr>
          <w:rFonts w:ascii="Times New Roman" w:hAnsi="Times New Roman"/>
          <w:sz w:val="21"/>
          <w:szCs w:val="21"/>
          <w:lang w:eastAsia="pl-PL"/>
        </w:rPr>
        <w:t>ustawy</w:t>
      </w:r>
      <w:proofErr w:type="spellEnd"/>
      <w:r w:rsidRPr="00653EF4">
        <w:rPr>
          <w:rFonts w:ascii="Times New Roman" w:hAnsi="Times New Roman"/>
          <w:sz w:val="21"/>
          <w:szCs w:val="21"/>
          <w:lang w:eastAsia="pl-PL"/>
        </w:rPr>
        <w:t xml:space="preserve"> </w:t>
      </w:r>
      <w:r w:rsidRPr="00653EF4">
        <w:rPr>
          <w:rFonts w:ascii="Times New Roman" w:hAnsi="Times New Roman"/>
          <w:sz w:val="21"/>
          <w:szCs w:val="21"/>
        </w:rPr>
        <w:t xml:space="preserve">z </w:t>
      </w:r>
      <w:proofErr w:type="spellStart"/>
      <w:r w:rsidRPr="00653EF4">
        <w:rPr>
          <w:rFonts w:ascii="Times New Roman" w:hAnsi="Times New Roman"/>
          <w:sz w:val="21"/>
          <w:szCs w:val="21"/>
        </w:rPr>
        <w:t>dnia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13 </w:t>
      </w:r>
      <w:proofErr w:type="spellStart"/>
      <w:r w:rsidRPr="00653EF4">
        <w:rPr>
          <w:rFonts w:ascii="Times New Roman" w:hAnsi="Times New Roman"/>
          <w:sz w:val="21"/>
          <w:szCs w:val="21"/>
        </w:rPr>
        <w:t>kwietnia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2022 r.</w:t>
      </w:r>
      <w:r w:rsidRPr="00653EF4">
        <w:rPr>
          <w:rFonts w:ascii="Times New Roman" w:hAnsi="Times New Roman"/>
          <w:i/>
          <w:iCs/>
          <w:sz w:val="21"/>
          <w:szCs w:val="21"/>
        </w:rPr>
        <w:t xml:space="preserve"> o </w:t>
      </w:r>
      <w:proofErr w:type="spellStart"/>
      <w:r w:rsidRPr="00653EF4">
        <w:rPr>
          <w:rFonts w:ascii="Times New Roman" w:hAnsi="Times New Roman"/>
          <w:i/>
          <w:iCs/>
          <w:sz w:val="21"/>
          <w:szCs w:val="21"/>
        </w:rPr>
        <w:t>szczególnych</w:t>
      </w:r>
      <w:proofErr w:type="spellEnd"/>
      <w:r w:rsidRPr="00653EF4">
        <w:rPr>
          <w:rFonts w:ascii="Times New Roman" w:hAnsi="Times New Roman"/>
          <w:i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/>
          <w:iCs/>
          <w:sz w:val="21"/>
          <w:szCs w:val="21"/>
        </w:rPr>
        <w:t>rozwiązaniach</w:t>
      </w:r>
      <w:proofErr w:type="spellEnd"/>
      <w:r w:rsidRPr="00653EF4">
        <w:rPr>
          <w:rFonts w:ascii="Times New Roman" w:hAnsi="Times New Roman"/>
          <w:i/>
          <w:iCs/>
          <w:sz w:val="21"/>
          <w:szCs w:val="21"/>
        </w:rPr>
        <w:t xml:space="preserve"> w </w:t>
      </w:r>
      <w:proofErr w:type="spellStart"/>
      <w:r w:rsidRPr="00653EF4">
        <w:rPr>
          <w:rFonts w:ascii="Times New Roman" w:hAnsi="Times New Roman"/>
          <w:i/>
          <w:iCs/>
          <w:sz w:val="21"/>
          <w:szCs w:val="21"/>
        </w:rPr>
        <w:t>zakresie</w:t>
      </w:r>
      <w:proofErr w:type="spellEnd"/>
      <w:r w:rsidRPr="00653EF4">
        <w:rPr>
          <w:rFonts w:ascii="Times New Roman" w:hAnsi="Times New Roman"/>
          <w:i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/>
          <w:iCs/>
          <w:sz w:val="21"/>
          <w:szCs w:val="21"/>
        </w:rPr>
        <w:t>przeciwdziałania</w:t>
      </w:r>
      <w:proofErr w:type="spellEnd"/>
      <w:r w:rsidRPr="00653EF4">
        <w:rPr>
          <w:rFonts w:ascii="Times New Roman" w:hAnsi="Times New Roman"/>
          <w:i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/>
          <w:iCs/>
          <w:sz w:val="21"/>
          <w:szCs w:val="21"/>
        </w:rPr>
        <w:t>wspieraniu</w:t>
      </w:r>
      <w:proofErr w:type="spellEnd"/>
      <w:r w:rsidRPr="00653EF4">
        <w:rPr>
          <w:rFonts w:ascii="Times New Roman" w:hAnsi="Times New Roman"/>
          <w:i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/>
          <w:iCs/>
          <w:sz w:val="21"/>
          <w:szCs w:val="21"/>
        </w:rPr>
        <w:t>agresji</w:t>
      </w:r>
      <w:proofErr w:type="spellEnd"/>
      <w:r w:rsidRPr="00653EF4">
        <w:rPr>
          <w:rFonts w:ascii="Times New Roman" w:hAnsi="Times New Roman"/>
          <w:i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/>
          <w:iCs/>
          <w:sz w:val="21"/>
          <w:szCs w:val="21"/>
        </w:rPr>
        <w:t>na</w:t>
      </w:r>
      <w:proofErr w:type="spellEnd"/>
      <w:r w:rsidRPr="00653EF4">
        <w:rPr>
          <w:rFonts w:ascii="Times New Roman" w:hAnsi="Times New Roman"/>
          <w:i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/>
          <w:iCs/>
          <w:sz w:val="21"/>
          <w:szCs w:val="21"/>
        </w:rPr>
        <w:t>Ukrainę</w:t>
      </w:r>
      <w:proofErr w:type="spellEnd"/>
      <w:r w:rsidRPr="00653EF4">
        <w:rPr>
          <w:rFonts w:ascii="Times New Roman" w:hAnsi="Times New Roman"/>
          <w:i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/>
          <w:iCs/>
          <w:sz w:val="21"/>
          <w:szCs w:val="21"/>
        </w:rPr>
        <w:t>oraz</w:t>
      </w:r>
      <w:proofErr w:type="spellEnd"/>
      <w:r w:rsidRPr="00653EF4">
        <w:rPr>
          <w:rFonts w:ascii="Times New Roman" w:hAnsi="Times New Roman"/>
          <w:i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/>
          <w:iCs/>
          <w:sz w:val="21"/>
          <w:szCs w:val="21"/>
        </w:rPr>
        <w:t>służących</w:t>
      </w:r>
      <w:proofErr w:type="spellEnd"/>
      <w:r w:rsidRPr="00653EF4">
        <w:rPr>
          <w:rFonts w:ascii="Times New Roman" w:hAnsi="Times New Roman"/>
          <w:i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/>
          <w:iCs/>
          <w:sz w:val="21"/>
          <w:szCs w:val="21"/>
        </w:rPr>
        <w:t>ochronie</w:t>
      </w:r>
      <w:proofErr w:type="spellEnd"/>
      <w:r w:rsidRPr="00653EF4">
        <w:rPr>
          <w:rFonts w:ascii="Times New Roman" w:hAnsi="Times New Roman"/>
          <w:i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/>
          <w:iCs/>
          <w:sz w:val="21"/>
          <w:szCs w:val="21"/>
        </w:rPr>
        <w:t>bezpieczeństwa</w:t>
      </w:r>
      <w:proofErr w:type="spellEnd"/>
      <w:r w:rsidRPr="00653EF4">
        <w:rPr>
          <w:rFonts w:ascii="Times New Roman" w:hAnsi="Times New Roman"/>
          <w:i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/>
          <w:iCs/>
          <w:sz w:val="21"/>
          <w:szCs w:val="21"/>
        </w:rPr>
        <w:t>narodowego</w:t>
      </w:r>
      <w:proofErr w:type="spellEnd"/>
      <w:r w:rsidRPr="00653EF4">
        <w:rPr>
          <w:rFonts w:ascii="Times New Roman" w:hAnsi="Times New Roman"/>
          <w:i/>
          <w:iCs/>
          <w:sz w:val="21"/>
          <w:szCs w:val="21"/>
        </w:rPr>
        <w:t xml:space="preserve"> </w:t>
      </w:r>
      <w:r w:rsidRPr="00653EF4">
        <w:rPr>
          <w:rFonts w:ascii="Times New Roman" w:hAnsi="Times New Roman"/>
          <w:iCs/>
          <w:sz w:val="21"/>
          <w:szCs w:val="21"/>
        </w:rPr>
        <w:t>(</w:t>
      </w:r>
      <w:proofErr w:type="spellStart"/>
      <w:r w:rsidRPr="00653EF4">
        <w:rPr>
          <w:rFonts w:ascii="Times New Roman" w:hAnsi="Times New Roman"/>
          <w:iCs/>
          <w:sz w:val="21"/>
          <w:szCs w:val="21"/>
        </w:rPr>
        <w:t>t.j.</w:t>
      </w:r>
      <w:proofErr w:type="spellEnd"/>
      <w:r w:rsidRPr="00653EF4">
        <w:rPr>
          <w:rFonts w:ascii="Times New Roman" w:hAnsi="Times New Roman"/>
          <w:iCs/>
          <w:sz w:val="21"/>
          <w:szCs w:val="21"/>
        </w:rPr>
        <w:t xml:space="preserve"> Dz. U. 2025 r. </w:t>
      </w:r>
      <w:proofErr w:type="spellStart"/>
      <w:r w:rsidRPr="00653EF4">
        <w:rPr>
          <w:rFonts w:ascii="Times New Roman" w:hAnsi="Times New Roman"/>
          <w:iCs/>
          <w:sz w:val="21"/>
          <w:szCs w:val="21"/>
        </w:rPr>
        <w:t>poz</w:t>
      </w:r>
      <w:proofErr w:type="spellEnd"/>
      <w:r w:rsidRPr="00653EF4">
        <w:rPr>
          <w:rFonts w:ascii="Times New Roman" w:hAnsi="Times New Roman"/>
          <w:iCs/>
          <w:sz w:val="21"/>
          <w:szCs w:val="21"/>
        </w:rPr>
        <w:t xml:space="preserve">. 514 ze </w:t>
      </w:r>
      <w:proofErr w:type="spellStart"/>
      <w:r w:rsidRPr="00653EF4">
        <w:rPr>
          <w:rFonts w:ascii="Times New Roman" w:hAnsi="Times New Roman"/>
          <w:iCs/>
          <w:sz w:val="21"/>
          <w:szCs w:val="21"/>
        </w:rPr>
        <w:t>zm</w:t>
      </w:r>
      <w:proofErr w:type="spellEnd"/>
      <w:r w:rsidRPr="00653EF4">
        <w:rPr>
          <w:rFonts w:ascii="Times New Roman" w:hAnsi="Times New Roman"/>
          <w:iCs/>
          <w:sz w:val="21"/>
          <w:szCs w:val="21"/>
        </w:rPr>
        <w:t>.)</w:t>
      </w:r>
      <w:r w:rsidRPr="00653EF4">
        <w:rPr>
          <w:rStyle w:val="Odwoanieprzypisudolnego"/>
          <w:rFonts w:ascii="Times New Roman" w:eastAsia="Arial" w:hAnsi="Times New Roman"/>
          <w:i/>
          <w:iCs/>
        </w:rPr>
        <w:footnoteReference w:id="1"/>
      </w:r>
      <w:r w:rsidRPr="00653EF4">
        <w:rPr>
          <w:rFonts w:ascii="Times New Roman" w:hAnsi="Times New Roman"/>
          <w:i/>
          <w:iCs/>
          <w:sz w:val="21"/>
          <w:szCs w:val="21"/>
        </w:rPr>
        <w:t>.</w:t>
      </w:r>
      <w:r w:rsidRPr="00653EF4">
        <w:rPr>
          <w:rFonts w:ascii="Times New Roman" w:hAnsi="Times New Roman"/>
          <w:sz w:val="21"/>
          <w:szCs w:val="21"/>
        </w:rPr>
        <w:t xml:space="preserve"> </w:t>
      </w:r>
    </w:p>
    <w:p w14:paraId="64813413" w14:textId="77777777" w:rsidR="00DA0E41" w:rsidRPr="00653EF4" w:rsidRDefault="00DA0E41" w:rsidP="00DA0E4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53EF4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4BB7965E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D106957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5" w:name="_Hlk99016333"/>
      <w:r w:rsidRPr="00653EF4">
        <w:rPr>
          <w:rFonts w:ascii="Times New Roman" w:hAnsi="Times New Roman" w:cs="Times New Roman"/>
          <w:sz w:val="16"/>
          <w:szCs w:val="16"/>
        </w:rPr>
        <w:t xml:space="preserve">[UWAGA: </w:t>
      </w:r>
      <w:r w:rsidRPr="00653EF4">
        <w:rPr>
          <w:rFonts w:ascii="Times New Roman" w:hAnsi="Times New Roman" w:cs="Times New Roman"/>
          <w:i/>
          <w:sz w:val="16"/>
          <w:szCs w:val="16"/>
        </w:rPr>
        <w:t>stosuje tylko wykonawca/ wykonawca wspólnie ubiegający się o zamówienie</w:t>
      </w:r>
      <w:r w:rsidRPr="00653EF4">
        <w:rPr>
          <w:rFonts w:ascii="Times New Roman" w:hAnsi="Times New Roman" w:cs="Times New Roman"/>
          <w:sz w:val="16"/>
          <w:szCs w:val="16"/>
        </w:rPr>
        <w:t>]</w:t>
      </w:r>
    </w:p>
    <w:p w14:paraId="59A61C99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653EF4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653EF4">
        <w:rPr>
          <w:rFonts w:ascii="Times New Roman" w:hAnsi="Times New Roman" w:cs="Times New Roman"/>
          <w:sz w:val="16"/>
          <w:szCs w:val="16"/>
        </w:rPr>
        <w:t>.</w:t>
      </w:r>
      <w:bookmarkEnd w:id="5"/>
    </w:p>
    <w:p w14:paraId="54A40C4C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4789CF9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53EF4">
        <w:rPr>
          <w:rFonts w:ascii="Times New Roman" w:hAnsi="Times New Roman" w:cs="Times New Roman"/>
          <w:sz w:val="16"/>
          <w:szCs w:val="16"/>
        </w:rPr>
        <w:t xml:space="preserve">[UWAGA: </w:t>
      </w:r>
      <w:r w:rsidRPr="00653EF4">
        <w:rPr>
          <w:rFonts w:ascii="Times New Roman" w:hAnsi="Times New Roman" w:cs="Times New Roman"/>
          <w:i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653EF4">
        <w:rPr>
          <w:rFonts w:ascii="Times New Roman" w:hAnsi="Times New Roman" w:cs="Times New Roman"/>
          <w:sz w:val="16"/>
          <w:szCs w:val="16"/>
        </w:rPr>
        <w:t>]</w:t>
      </w:r>
    </w:p>
    <w:p w14:paraId="122ABC60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6" w:name="_Hlk99016450"/>
      <w:r w:rsidRPr="00653EF4">
        <w:rPr>
          <w:rFonts w:ascii="Times New Roman" w:hAnsi="Times New Roman" w:cs="Times New Roman"/>
          <w:sz w:val="21"/>
          <w:szCs w:val="21"/>
        </w:rPr>
        <w:t>…………..…………………………………………………..…………………………………………..</w:t>
      </w:r>
      <w:bookmarkEnd w:id="6"/>
      <w:r w:rsidRPr="00653EF4">
        <w:rPr>
          <w:rFonts w:ascii="Times New Roman" w:hAnsi="Times New Roman" w:cs="Times New Roman"/>
          <w:sz w:val="21"/>
          <w:szCs w:val="21"/>
        </w:rPr>
        <w:t xml:space="preserve"> </w:t>
      </w:r>
      <w:r w:rsidRPr="00653EF4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653EF4">
        <w:rPr>
          <w:rFonts w:ascii="Times New Roman" w:hAnsi="Times New Roman" w:cs="Times New Roman"/>
          <w:sz w:val="21"/>
          <w:szCs w:val="21"/>
        </w:rPr>
        <w:t xml:space="preserve"> w  następującym zakresie: </w:t>
      </w:r>
    </w:p>
    <w:p w14:paraId="0C896008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653EF4">
        <w:rPr>
          <w:rFonts w:ascii="Times New Roman" w:hAnsi="Times New Roman" w:cs="Times New Roman"/>
          <w:sz w:val="16"/>
          <w:szCs w:val="16"/>
        </w:rPr>
        <w:t>.</w:t>
      </w:r>
    </w:p>
    <w:p w14:paraId="0D35CC61" w14:textId="77777777" w:rsidR="00DA0E41" w:rsidRPr="00653EF4" w:rsidRDefault="00DA0E41" w:rsidP="00DA0E4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3EE64ED" w14:textId="77777777" w:rsidR="00DA0E41" w:rsidRPr="00653EF4" w:rsidRDefault="00DA0E41" w:rsidP="00DA0E4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b/>
          <w:sz w:val="21"/>
          <w:szCs w:val="21"/>
        </w:rPr>
        <w:t>INFORMACJA W ZWIĄZKU Z POLEGANIEM NA ZDOLNOŚCIACH LUB SYTUACJI PODMIOTÓW UDOSTEPNIAJĄCYCH ZASOBY</w:t>
      </w:r>
      <w:r w:rsidRPr="00653EF4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4BA2C112" w14:textId="77777777" w:rsidR="00DA0E41" w:rsidRPr="00653EF4" w:rsidRDefault="00DA0E41" w:rsidP="00DA0E41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7" w:name="_Hlk99005462"/>
      <w:r w:rsidRPr="00653EF4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7"/>
      <w:r w:rsidRPr="00653EF4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653EF4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następującego/</w:t>
      </w:r>
      <w:proofErr w:type="spellStart"/>
      <w:r w:rsidRPr="00653EF4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653EF4">
        <w:rPr>
          <w:rFonts w:ascii="Times New Roman" w:hAnsi="Times New Roman" w:cs="Times New Roman"/>
          <w:sz w:val="21"/>
          <w:szCs w:val="21"/>
        </w:rPr>
        <w:t xml:space="preserve"> podmiotu/ów udostępniających zasoby: </w:t>
      </w:r>
      <w:bookmarkStart w:id="8" w:name="_Hlk99014455"/>
      <w:r w:rsidRPr="00653EF4">
        <w:rPr>
          <w:rFonts w:ascii="Times New Roman" w:hAnsi="Times New Roman" w:cs="Times New Roman"/>
          <w:i/>
          <w:sz w:val="16"/>
          <w:szCs w:val="16"/>
        </w:rPr>
        <w:t>(wskazać nazwę/y podmiotu/ów)</w:t>
      </w:r>
      <w:bookmarkEnd w:id="8"/>
      <w:r w:rsidRPr="00653EF4">
        <w:rPr>
          <w:rFonts w:ascii="Times New Roman" w:hAnsi="Times New Roman" w:cs="Times New Roman"/>
          <w:sz w:val="21"/>
          <w:szCs w:val="21"/>
        </w:rPr>
        <w:t>…………………</w:t>
      </w:r>
      <w:r w:rsidRPr="00653EF4" w:rsidDel="002B0BDF">
        <w:rPr>
          <w:rFonts w:ascii="Times New Roman" w:hAnsi="Times New Roman" w:cs="Times New Roman"/>
          <w:sz w:val="21"/>
          <w:szCs w:val="21"/>
        </w:rPr>
        <w:t xml:space="preserve"> </w:t>
      </w:r>
      <w:r w:rsidRPr="00653EF4">
        <w:rPr>
          <w:rFonts w:ascii="Times New Roman" w:hAnsi="Times New Roman" w:cs="Times New Roman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3DD5BBBC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i/>
          <w:sz w:val="16"/>
          <w:szCs w:val="16"/>
        </w:rPr>
        <w:t xml:space="preserve">(określić odpowiedni zakres udostępnianych zasobów dla wskazanego podmiotu). </w:t>
      </w:r>
    </w:p>
    <w:p w14:paraId="4B90003A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E657E3E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53EF4">
        <w:rPr>
          <w:rFonts w:ascii="Times New Roman" w:hAnsi="Times New Roman" w:cs="Times New Roman"/>
          <w:i/>
          <w:sz w:val="16"/>
          <w:szCs w:val="16"/>
        </w:rPr>
        <w:br w:type="column"/>
      </w:r>
    </w:p>
    <w:p w14:paraId="46A9142C" w14:textId="77777777" w:rsidR="00DA0E41" w:rsidRPr="00653EF4" w:rsidRDefault="00DA0E41" w:rsidP="00DA0E4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9" w:name="_Hlk99009560"/>
      <w:r w:rsidRPr="00653EF4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9"/>
    <w:p w14:paraId="5F77BB5E" w14:textId="77777777" w:rsidR="00DA0E41" w:rsidRPr="00653EF4" w:rsidRDefault="00DA0E41" w:rsidP="00DA0E4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53EF4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653EF4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653EF4">
        <w:rPr>
          <w:rFonts w:ascii="Times New Roman" w:hAnsi="Times New Roman" w:cs="Times New Roman"/>
        </w:rPr>
        <w:t xml:space="preserve"> </w:t>
      </w:r>
    </w:p>
    <w:p w14:paraId="0F5BE7C2" w14:textId="77777777" w:rsidR="00DA0E41" w:rsidRPr="00653EF4" w:rsidRDefault="00DA0E41" w:rsidP="00DA0E4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53EF4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53D6B273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653EF4">
        <w:rPr>
          <w:rFonts w:ascii="Times New Roman" w:hAnsi="Times New Roman" w:cs="Times New Roman"/>
        </w:rPr>
        <w:t xml:space="preserve"> </w:t>
      </w:r>
      <w:r w:rsidRPr="00653EF4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6E88CFB9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195E645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EAF947F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0E0A526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53EF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52C9AE9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B3FE371" w14:textId="77777777" w:rsidR="00DA0E41" w:rsidRPr="00653EF4" w:rsidRDefault="00DA0E41" w:rsidP="00DA0E4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ab/>
      </w:r>
      <w:r w:rsidRPr="00653EF4">
        <w:rPr>
          <w:rFonts w:ascii="Times New Roman" w:hAnsi="Times New Roman" w:cs="Times New Roman"/>
          <w:sz w:val="21"/>
          <w:szCs w:val="21"/>
        </w:rPr>
        <w:tab/>
      </w:r>
      <w:r w:rsidRPr="00653EF4">
        <w:rPr>
          <w:rFonts w:ascii="Times New Roman" w:hAnsi="Times New Roman" w:cs="Times New Roman"/>
          <w:sz w:val="21"/>
          <w:szCs w:val="21"/>
        </w:rPr>
        <w:tab/>
      </w:r>
      <w:r w:rsidRPr="00653EF4">
        <w:rPr>
          <w:rFonts w:ascii="Times New Roman" w:hAnsi="Times New Roman" w:cs="Times New Roman"/>
          <w:sz w:val="21"/>
          <w:szCs w:val="21"/>
        </w:rPr>
        <w:tab/>
      </w:r>
      <w:r w:rsidRPr="00653EF4">
        <w:rPr>
          <w:rFonts w:ascii="Times New Roman" w:hAnsi="Times New Roman" w:cs="Times New Roman"/>
          <w:sz w:val="21"/>
          <w:szCs w:val="21"/>
        </w:rPr>
        <w:tab/>
      </w:r>
      <w:r w:rsidRPr="00653EF4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6D053732" w14:textId="77777777" w:rsidR="00DA0E41" w:rsidRPr="00653EF4" w:rsidRDefault="00DA0E41" w:rsidP="00DA0E41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53EF4">
        <w:rPr>
          <w:rFonts w:ascii="Times New Roman" w:hAnsi="Times New Roman" w:cs="Times New Roman"/>
          <w:sz w:val="21"/>
          <w:szCs w:val="21"/>
        </w:rPr>
        <w:tab/>
      </w:r>
      <w:r w:rsidRPr="00653EF4">
        <w:rPr>
          <w:rFonts w:ascii="Times New Roman" w:hAnsi="Times New Roman" w:cs="Times New Roman"/>
          <w:sz w:val="21"/>
          <w:szCs w:val="21"/>
        </w:rPr>
        <w:tab/>
      </w:r>
      <w:r w:rsidRPr="00653EF4">
        <w:rPr>
          <w:rFonts w:ascii="Times New Roman" w:hAnsi="Times New Roman" w:cs="Times New Roman"/>
          <w:sz w:val="21"/>
          <w:szCs w:val="21"/>
        </w:rPr>
        <w:tab/>
      </w:r>
      <w:r w:rsidRPr="00653EF4">
        <w:rPr>
          <w:rFonts w:ascii="Times New Roman" w:hAnsi="Times New Roman" w:cs="Times New Roman"/>
          <w:i/>
          <w:sz w:val="21"/>
          <w:szCs w:val="21"/>
        </w:rPr>
        <w:tab/>
      </w:r>
      <w:r w:rsidRPr="00653EF4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7C236E80" w14:textId="77777777" w:rsidR="00DA0E41" w:rsidRPr="00653EF4" w:rsidRDefault="00DA0E41" w:rsidP="00DA0E41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EF4">
        <w:rPr>
          <w:rFonts w:ascii="Times New Roman" w:hAnsi="Times New Roman" w:cs="Times New Roman"/>
          <w:sz w:val="24"/>
          <w:szCs w:val="24"/>
        </w:rPr>
        <w:br w:type="page"/>
      </w:r>
    </w:p>
    <w:p w14:paraId="76530FB8" w14:textId="77777777" w:rsidR="00DA0E41" w:rsidRPr="00653EF4" w:rsidRDefault="00DA0E41" w:rsidP="00DA0E41">
      <w:pPr>
        <w:pStyle w:val="Nagwek5"/>
        <w:jc w:val="right"/>
        <w:rPr>
          <w:color w:val="auto"/>
        </w:rPr>
      </w:pPr>
      <w:r w:rsidRPr="00653EF4">
        <w:rPr>
          <w:rFonts w:ascii="Times New Roman" w:hAnsi="Times New Roman"/>
          <w:color w:val="auto"/>
          <w:sz w:val="24"/>
          <w:szCs w:val="24"/>
        </w:rPr>
        <w:lastRenderedPageBreak/>
        <w:t xml:space="preserve">                      </w:t>
      </w:r>
      <w:bookmarkEnd w:id="1"/>
      <w:r w:rsidRPr="00653EF4">
        <w:rPr>
          <w:rFonts w:ascii="Calibri" w:hAnsi="Calibri"/>
          <w:color w:val="auto"/>
        </w:rPr>
        <w:t xml:space="preserve">Załącznik nr 5 do </w:t>
      </w:r>
      <w:proofErr w:type="spellStart"/>
      <w:r w:rsidRPr="00653EF4">
        <w:rPr>
          <w:rFonts w:ascii="Calibri" w:hAnsi="Calibri"/>
          <w:color w:val="auto"/>
        </w:rPr>
        <w:t>swz</w:t>
      </w:r>
      <w:proofErr w:type="spellEnd"/>
    </w:p>
    <w:p w14:paraId="6B8F0359" w14:textId="77777777" w:rsidR="00DA0E41" w:rsidRPr="00653EF4" w:rsidRDefault="00DA0E41" w:rsidP="00DA0E41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653EF4">
        <w:rPr>
          <w:rFonts w:ascii="Times New Roman" w:hAnsi="Times New Roman" w:cs="Times New Roman"/>
          <w:b/>
          <w:sz w:val="21"/>
          <w:szCs w:val="21"/>
        </w:rPr>
        <w:t>Podmiot:</w:t>
      </w:r>
    </w:p>
    <w:p w14:paraId="688050C2" w14:textId="77777777" w:rsidR="00DA0E41" w:rsidRPr="00653EF4" w:rsidRDefault="00DA0E41" w:rsidP="00DA0E41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DA7242E" w14:textId="77777777" w:rsidR="00DA0E41" w:rsidRPr="00653EF4" w:rsidRDefault="00DA0E41" w:rsidP="00DA0E41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53EF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653EF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53EF4">
        <w:rPr>
          <w:rFonts w:ascii="Times New Roman" w:hAnsi="Times New Roman" w:cs="Times New Roman"/>
          <w:i/>
          <w:sz w:val="16"/>
          <w:szCs w:val="16"/>
        </w:rPr>
        <w:t>)</w:t>
      </w:r>
    </w:p>
    <w:p w14:paraId="3023BC4C" w14:textId="77777777" w:rsidR="00DA0E41" w:rsidRPr="00653EF4" w:rsidRDefault="00DA0E41" w:rsidP="00DA0E41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653EF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65FB834D" w14:textId="77777777" w:rsidR="00DA0E41" w:rsidRPr="00653EF4" w:rsidRDefault="00DA0E41" w:rsidP="00DA0E41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7CE91D0D" w14:textId="77777777" w:rsidR="00DA0E41" w:rsidRPr="00653EF4" w:rsidRDefault="00DA0E41" w:rsidP="00DA0E41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53EF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160C7423" w14:textId="77777777" w:rsidR="00DA0E41" w:rsidRPr="00653EF4" w:rsidRDefault="00DA0E41" w:rsidP="00DA0E41">
      <w:pPr>
        <w:rPr>
          <w:rFonts w:ascii="Times New Roman" w:hAnsi="Times New Roman" w:cs="Times New Roman"/>
          <w:sz w:val="21"/>
          <w:szCs w:val="21"/>
        </w:rPr>
      </w:pPr>
    </w:p>
    <w:p w14:paraId="76D0124B" w14:textId="77777777" w:rsidR="00DA0E41" w:rsidRPr="00653EF4" w:rsidRDefault="00DA0E41" w:rsidP="00DA0E4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53EF4">
        <w:rPr>
          <w:rFonts w:ascii="Times New Roman" w:hAnsi="Times New Roman" w:cs="Times New Roman"/>
          <w:b/>
          <w:u w:val="single"/>
        </w:rPr>
        <w:t>Oświadczenia podmiotu udostępniającego zasoby</w:t>
      </w:r>
    </w:p>
    <w:p w14:paraId="275AAE33" w14:textId="77777777" w:rsidR="00DA0E41" w:rsidRPr="00653EF4" w:rsidRDefault="00DA0E41" w:rsidP="00DA0E41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653EF4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653EF4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CD9A42E" w14:textId="77777777" w:rsidR="00DA0E41" w:rsidRPr="00653EF4" w:rsidRDefault="00DA0E41" w:rsidP="00DA0E41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653EF4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5 ustawy </w:t>
      </w:r>
      <w:proofErr w:type="spellStart"/>
      <w:r w:rsidRPr="00653EF4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247C67C2" w14:textId="77777777" w:rsidR="00DA0E41" w:rsidRPr="00653EF4" w:rsidRDefault="00DA0E41" w:rsidP="00DA0E41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3A5384B" w14:textId="78B4373E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53EF4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r w:rsidRPr="00653EF4">
        <w:rPr>
          <w:rFonts w:ascii="Times New Roman" w:hAnsi="Times New Roman" w:cs="Times New Roman"/>
          <w:b/>
          <w:spacing w:val="-4"/>
          <w:sz w:val="20"/>
          <w:szCs w:val="20"/>
          <w:lang w:eastAsia="ar-SA"/>
        </w:rPr>
        <w:t xml:space="preserve">„Dostawa </w:t>
      </w:r>
      <w:r w:rsidR="00E66391" w:rsidRPr="00653EF4">
        <w:rPr>
          <w:rFonts w:ascii="Times New Roman" w:hAnsi="Times New Roman"/>
          <w:b/>
          <w:bCs/>
          <w:sz w:val="20"/>
          <w:szCs w:val="20"/>
        </w:rPr>
        <w:t>myjki do profesjonalnego oczyszczania aparatów powietrznych razem z butlą</w:t>
      </w:r>
      <w:r w:rsidRPr="00653EF4">
        <w:rPr>
          <w:rFonts w:ascii="Times New Roman" w:hAnsi="Times New Roman" w:cs="Times New Roman"/>
          <w:b/>
          <w:spacing w:val="-4"/>
          <w:sz w:val="20"/>
          <w:szCs w:val="20"/>
          <w:lang w:eastAsia="ar-SA"/>
        </w:rPr>
        <w:t xml:space="preserve">” </w:t>
      </w:r>
      <w:r w:rsidRPr="00653EF4">
        <w:rPr>
          <w:rFonts w:ascii="Times New Roman" w:hAnsi="Times New Roman" w:cs="Times New Roman"/>
          <w:i/>
          <w:sz w:val="20"/>
          <w:szCs w:val="20"/>
        </w:rPr>
        <w:t>(nazwa postępowania)</w:t>
      </w:r>
      <w:r w:rsidRPr="00653EF4">
        <w:rPr>
          <w:rFonts w:ascii="Times New Roman" w:hAnsi="Times New Roman" w:cs="Times New Roman"/>
          <w:sz w:val="20"/>
          <w:szCs w:val="20"/>
        </w:rPr>
        <w:t xml:space="preserve">, prowadzonego przez  Komendanta </w:t>
      </w:r>
      <w:r w:rsidR="00E66391" w:rsidRPr="00653EF4">
        <w:rPr>
          <w:rFonts w:ascii="Times New Roman" w:hAnsi="Times New Roman" w:cs="Times New Roman"/>
          <w:sz w:val="20"/>
          <w:szCs w:val="20"/>
        </w:rPr>
        <w:t>Powiatowego</w:t>
      </w:r>
      <w:r w:rsidRPr="00653EF4">
        <w:rPr>
          <w:rFonts w:ascii="Times New Roman" w:hAnsi="Times New Roman" w:cs="Times New Roman"/>
          <w:sz w:val="20"/>
          <w:szCs w:val="20"/>
        </w:rPr>
        <w:t xml:space="preserve"> Państwowej Straży Pożarnej </w:t>
      </w:r>
      <w:r w:rsidR="00E66391" w:rsidRPr="00653EF4">
        <w:rPr>
          <w:rFonts w:ascii="Times New Roman" w:hAnsi="Times New Roman" w:cs="Times New Roman"/>
          <w:sz w:val="20"/>
          <w:szCs w:val="20"/>
        </w:rPr>
        <w:t xml:space="preserve">w Kamieniu Pomorskim </w:t>
      </w:r>
      <w:r w:rsidRPr="00653EF4">
        <w:rPr>
          <w:rFonts w:ascii="Times New Roman" w:hAnsi="Times New Roman" w:cs="Times New Roman"/>
          <w:i/>
          <w:sz w:val="20"/>
          <w:szCs w:val="20"/>
        </w:rPr>
        <w:t xml:space="preserve">(oznaczenie zamawiającego), </w:t>
      </w:r>
      <w:r w:rsidRPr="00653EF4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046D85A4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8ACA9BC" w14:textId="77777777" w:rsidR="00DA0E41" w:rsidRPr="00653EF4" w:rsidRDefault="00DA0E41" w:rsidP="00DA0E41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653EF4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12F8843D" w14:textId="77777777" w:rsidR="00DA0E41" w:rsidRPr="00653EF4" w:rsidRDefault="00DA0E41" w:rsidP="001C3491">
      <w:pPr>
        <w:pStyle w:val="Akapitzlist"/>
        <w:numPr>
          <w:ilvl w:val="0"/>
          <w:numId w:val="43"/>
        </w:num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653EF4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653EF4">
        <w:rPr>
          <w:rFonts w:ascii="Times New Roman" w:hAnsi="Times New Roman" w:cs="Times New Roman"/>
          <w:sz w:val="21"/>
          <w:szCs w:val="21"/>
        </w:rPr>
        <w:t>.</w:t>
      </w:r>
    </w:p>
    <w:p w14:paraId="62F5E436" w14:textId="77777777" w:rsidR="00DA0E41" w:rsidRPr="00653EF4" w:rsidRDefault="00DA0E41" w:rsidP="001C3491">
      <w:pPr>
        <w:pStyle w:val="Akapitzlist"/>
        <w:numPr>
          <w:ilvl w:val="0"/>
          <w:numId w:val="43"/>
        </w:num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art. 109 ust. 1 pkt 4 ustawy </w:t>
      </w:r>
      <w:proofErr w:type="spellStart"/>
      <w:r w:rsidRPr="00653EF4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653EF4">
        <w:rPr>
          <w:rFonts w:ascii="Times New Roman" w:hAnsi="Times New Roman" w:cs="Times New Roman"/>
          <w:sz w:val="20"/>
          <w:szCs w:val="20"/>
        </w:rPr>
        <w:t>.</w:t>
      </w:r>
    </w:p>
    <w:p w14:paraId="0E40D379" w14:textId="77777777" w:rsidR="00DA0E41" w:rsidRPr="00653EF4" w:rsidRDefault="00DA0E41" w:rsidP="001C3491">
      <w:pPr>
        <w:pStyle w:val="NormalnyWeb"/>
        <w:numPr>
          <w:ilvl w:val="0"/>
          <w:numId w:val="43"/>
        </w:numPr>
        <w:spacing w:before="0" w:beforeAutospacing="0" w:after="0" w:afterAutospacing="0" w:line="360" w:lineRule="auto"/>
        <w:ind w:left="714" w:hanging="357"/>
        <w:jc w:val="both"/>
        <w:rPr>
          <w:rFonts w:ascii="Times New Roman" w:hAnsi="Times New Roman"/>
          <w:sz w:val="21"/>
          <w:szCs w:val="21"/>
        </w:rPr>
      </w:pPr>
      <w:proofErr w:type="spellStart"/>
      <w:r w:rsidRPr="00653EF4">
        <w:rPr>
          <w:rFonts w:ascii="Times New Roman" w:hAnsi="Times New Roman"/>
          <w:sz w:val="21"/>
          <w:szCs w:val="21"/>
        </w:rPr>
        <w:t>Oświadczam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Pr="00653EF4">
        <w:rPr>
          <w:rFonts w:ascii="Times New Roman" w:hAnsi="Times New Roman"/>
          <w:sz w:val="21"/>
          <w:szCs w:val="21"/>
        </w:rPr>
        <w:t>że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sz w:val="21"/>
          <w:szCs w:val="21"/>
        </w:rPr>
        <w:t>nie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sz w:val="21"/>
          <w:szCs w:val="21"/>
        </w:rPr>
        <w:t>zachodzą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w </w:t>
      </w:r>
      <w:proofErr w:type="spellStart"/>
      <w:r w:rsidRPr="00653EF4">
        <w:rPr>
          <w:rFonts w:ascii="Times New Roman" w:hAnsi="Times New Roman"/>
          <w:sz w:val="21"/>
          <w:szCs w:val="21"/>
        </w:rPr>
        <w:t>stosunku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do </w:t>
      </w:r>
      <w:proofErr w:type="spellStart"/>
      <w:r w:rsidRPr="00653EF4">
        <w:rPr>
          <w:rFonts w:ascii="Times New Roman" w:hAnsi="Times New Roman"/>
          <w:sz w:val="21"/>
          <w:szCs w:val="21"/>
        </w:rPr>
        <w:t>mnie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sz w:val="21"/>
          <w:szCs w:val="21"/>
        </w:rPr>
        <w:t>przesłanki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sz w:val="21"/>
          <w:szCs w:val="21"/>
        </w:rPr>
        <w:t>wykluczenia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z </w:t>
      </w:r>
      <w:proofErr w:type="spellStart"/>
      <w:r w:rsidRPr="00653EF4">
        <w:rPr>
          <w:rFonts w:ascii="Times New Roman" w:hAnsi="Times New Roman"/>
          <w:sz w:val="21"/>
          <w:szCs w:val="21"/>
        </w:rPr>
        <w:t>postępowania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sz w:val="21"/>
          <w:szCs w:val="21"/>
        </w:rPr>
        <w:t>na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sz w:val="21"/>
          <w:szCs w:val="21"/>
        </w:rPr>
        <w:t>podstawie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art.  </w:t>
      </w:r>
      <w:r w:rsidRPr="00653EF4">
        <w:rPr>
          <w:rFonts w:ascii="Times New Roman" w:hAnsi="Times New Roman"/>
          <w:sz w:val="21"/>
          <w:szCs w:val="21"/>
          <w:lang w:eastAsia="pl-PL"/>
        </w:rPr>
        <w:t xml:space="preserve">7 </w:t>
      </w:r>
      <w:proofErr w:type="spellStart"/>
      <w:r w:rsidRPr="00653EF4">
        <w:rPr>
          <w:rFonts w:ascii="Times New Roman" w:hAnsi="Times New Roman"/>
          <w:sz w:val="21"/>
          <w:szCs w:val="21"/>
          <w:lang w:eastAsia="pl-PL"/>
        </w:rPr>
        <w:t>ust</w:t>
      </w:r>
      <w:proofErr w:type="spellEnd"/>
      <w:r w:rsidRPr="00653EF4">
        <w:rPr>
          <w:rFonts w:ascii="Times New Roman" w:hAnsi="Times New Roman"/>
          <w:sz w:val="21"/>
          <w:szCs w:val="21"/>
          <w:lang w:eastAsia="pl-PL"/>
        </w:rPr>
        <w:t xml:space="preserve">. 1 </w:t>
      </w:r>
      <w:proofErr w:type="spellStart"/>
      <w:r w:rsidRPr="00653EF4">
        <w:rPr>
          <w:rFonts w:ascii="Times New Roman" w:hAnsi="Times New Roman"/>
          <w:sz w:val="21"/>
          <w:szCs w:val="21"/>
          <w:lang w:eastAsia="pl-PL"/>
        </w:rPr>
        <w:t>ustawy</w:t>
      </w:r>
      <w:proofErr w:type="spellEnd"/>
      <w:r w:rsidRPr="00653EF4">
        <w:rPr>
          <w:rFonts w:ascii="Times New Roman" w:hAnsi="Times New Roman"/>
          <w:sz w:val="21"/>
          <w:szCs w:val="21"/>
          <w:lang w:eastAsia="pl-PL"/>
        </w:rPr>
        <w:t xml:space="preserve"> </w:t>
      </w:r>
      <w:r w:rsidRPr="00653EF4">
        <w:rPr>
          <w:rFonts w:ascii="Times New Roman" w:hAnsi="Times New Roman"/>
          <w:sz w:val="21"/>
          <w:szCs w:val="21"/>
        </w:rPr>
        <w:t xml:space="preserve">z </w:t>
      </w:r>
      <w:proofErr w:type="spellStart"/>
      <w:r w:rsidRPr="00653EF4">
        <w:rPr>
          <w:rFonts w:ascii="Times New Roman" w:hAnsi="Times New Roman"/>
          <w:sz w:val="21"/>
          <w:szCs w:val="21"/>
        </w:rPr>
        <w:t>dnia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13 </w:t>
      </w:r>
      <w:proofErr w:type="spellStart"/>
      <w:r w:rsidRPr="00653EF4">
        <w:rPr>
          <w:rFonts w:ascii="Times New Roman" w:hAnsi="Times New Roman"/>
          <w:sz w:val="21"/>
          <w:szCs w:val="21"/>
        </w:rPr>
        <w:t>kwietnia</w:t>
      </w:r>
      <w:proofErr w:type="spellEnd"/>
      <w:r w:rsidRPr="00653EF4">
        <w:rPr>
          <w:rFonts w:ascii="Times New Roman" w:hAnsi="Times New Roman"/>
          <w:sz w:val="21"/>
          <w:szCs w:val="21"/>
        </w:rPr>
        <w:t xml:space="preserve"> 2022 r.</w:t>
      </w:r>
      <w:r w:rsidRPr="00653EF4">
        <w:rPr>
          <w:rFonts w:ascii="Times New Roman" w:hAnsi="Times New Roman"/>
          <w:i/>
          <w:iCs/>
          <w:sz w:val="21"/>
          <w:szCs w:val="21"/>
        </w:rPr>
        <w:t xml:space="preserve"> </w:t>
      </w:r>
      <w:r w:rsidRPr="00653EF4">
        <w:rPr>
          <w:rFonts w:ascii="Times New Roman" w:hAnsi="Times New Roman"/>
          <w:iCs/>
          <w:sz w:val="21"/>
          <w:szCs w:val="21"/>
        </w:rPr>
        <w:t xml:space="preserve">o </w:t>
      </w:r>
      <w:proofErr w:type="spellStart"/>
      <w:r w:rsidRPr="00653EF4">
        <w:rPr>
          <w:rFonts w:ascii="Times New Roman" w:hAnsi="Times New Roman"/>
          <w:iCs/>
          <w:sz w:val="21"/>
          <w:szCs w:val="21"/>
        </w:rPr>
        <w:t>szczególnych</w:t>
      </w:r>
      <w:proofErr w:type="spellEnd"/>
      <w:r w:rsidRPr="00653EF4">
        <w:rPr>
          <w:rFonts w:ascii="Times New Roman" w:hAnsi="Times New Roman"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Cs/>
          <w:sz w:val="21"/>
          <w:szCs w:val="21"/>
        </w:rPr>
        <w:t>rozwiązaniach</w:t>
      </w:r>
      <w:proofErr w:type="spellEnd"/>
      <w:r w:rsidRPr="00653EF4">
        <w:rPr>
          <w:rFonts w:ascii="Times New Roman" w:hAnsi="Times New Roman"/>
          <w:iCs/>
          <w:sz w:val="21"/>
          <w:szCs w:val="21"/>
        </w:rPr>
        <w:t xml:space="preserve"> w </w:t>
      </w:r>
      <w:proofErr w:type="spellStart"/>
      <w:r w:rsidRPr="00653EF4">
        <w:rPr>
          <w:rFonts w:ascii="Times New Roman" w:hAnsi="Times New Roman"/>
          <w:iCs/>
          <w:sz w:val="21"/>
          <w:szCs w:val="21"/>
        </w:rPr>
        <w:t>zakresie</w:t>
      </w:r>
      <w:proofErr w:type="spellEnd"/>
      <w:r w:rsidRPr="00653EF4">
        <w:rPr>
          <w:rFonts w:ascii="Times New Roman" w:hAnsi="Times New Roman"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Cs/>
          <w:sz w:val="21"/>
          <w:szCs w:val="21"/>
        </w:rPr>
        <w:t>przeciwdziałania</w:t>
      </w:r>
      <w:proofErr w:type="spellEnd"/>
      <w:r w:rsidRPr="00653EF4">
        <w:rPr>
          <w:rFonts w:ascii="Times New Roman" w:hAnsi="Times New Roman"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Cs/>
          <w:sz w:val="21"/>
          <w:szCs w:val="21"/>
        </w:rPr>
        <w:t>wspieraniu</w:t>
      </w:r>
      <w:proofErr w:type="spellEnd"/>
      <w:r w:rsidRPr="00653EF4">
        <w:rPr>
          <w:rFonts w:ascii="Times New Roman" w:hAnsi="Times New Roman"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Cs/>
          <w:sz w:val="21"/>
          <w:szCs w:val="21"/>
        </w:rPr>
        <w:t>agresji</w:t>
      </w:r>
      <w:proofErr w:type="spellEnd"/>
      <w:r w:rsidRPr="00653EF4">
        <w:rPr>
          <w:rFonts w:ascii="Times New Roman" w:hAnsi="Times New Roman"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Cs/>
          <w:sz w:val="21"/>
          <w:szCs w:val="21"/>
        </w:rPr>
        <w:t>na</w:t>
      </w:r>
      <w:proofErr w:type="spellEnd"/>
      <w:r w:rsidRPr="00653EF4">
        <w:rPr>
          <w:rFonts w:ascii="Times New Roman" w:hAnsi="Times New Roman"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Cs/>
          <w:sz w:val="21"/>
          <w:szCs w:val="21"/>
        </w:rPr>
        <w:t>Ukrainę</w:t>
      </w:r>
      <w:proofErr w:type="spellEnd"/>
      <w:r w:rsidRPr="00653EF4">
        <w:rPr>
          <w:rFonts w:ascii="Times New Roman" w:hAnsi="Times New Roman"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Cs/>
          <w:sz w:val="21"/>
          <w:szCs w:val="21"/>
        </w:rPr>
        <w:t>oraz</w:t>
      </w:r>
      <w:proofErr w:type="spellEnd"/>
      <w:r w:rsidRPr="00653EF4">
        <w:rPr>
          <w:rFonts w:ascii="Times New Roman" w:hAnsi="Times New Roman"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Cs/>
          <w:sz w:val="21"/>
          <w:szCs w:val="21"/>
        </w:rPr>
        <w:t>służących</w:t>
      </w:r>
      <w:proofErr w:type="spellEnd"/>
      <w:r w:rsidRPr="00653EF4">
        <w:rPr>
          <w:rFonts w:ascii="Times New Roman" w:hAnsi="Times New Roman"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Cs/>
          <w:sz w:val="21"/>
          <w:szCs w:val="21"/>
        </w:rPr>
        <w:t>ochronie</w:t>
      </w:r>
      <w:proofErr w:type="spellEnd"/>
      <w:r w:rsidRPr="00653EF4">
        <w:rPr>
          <w:rFonts w:ascii="Times New Roman" w:hAnsi="Times New Roman"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Cs/>
          <w:sz w:val="21"/>
          <w:szCs w:val="21"/>
        </w:rPr>
        <w:t>bezpieczeństwa</w:t>
      </w:r>
      <w:proofErr w:type="spellEnd"/>
      <w:r w:rsidRPr="00653EF4">
        <w:rPr>
          <w:rFonts w:ascii="Times New Roman" w:hAnsi="Times New Roman"/>
          <w:iCs/>
          <w:sz w:val="21"/>
          <w:szCs w:val="21"/>
        </w:rPr>
        <w:t xml:space="preserve"> </w:t>
      </w:r>
      <w:proofErr w:type="spellStart"/>
      <w:r w:rsidRPr="00653EF4">
        <w:rPr>
          <w:rFonts w:ascii="Times New Roman" w:hAnsi="Times New Roman"/>
          <w:iCs/>
          <w:sz w:val="21"/>
          <w:szCs w:val="21"/>
        </w:rPr>
        <w:t>narodowego</w:t>
      </w:r>
      <w:proofErr w:type="spellEnd"/>
      <w:r w:rsidRPr="00653EF4">
        <w:rPr>
          <w:rFonts w:ascii="Times New Roman" w:hAnsi="Times New Roman"/>
          <w:i/>
          <w:iCs/>
          <w:sz w:val="21"/>
          <w:szCs w:val="21"/>
        </w:rPr>
        <w:t xml:space="preserve"> (</w:t>
      </w:r>
      <w:proofErr w:type="spellStart"/>
      <w:r w:rsidRPr="00653EF4">
        <w:rPr>
          <w:rFonts w:ascii="Times New Roman" w:hAnsi="Times New Roman"/>
          <w:i/>
          <w:iCs/>
          <w:sz w:val="21"/>
          <w:szCs w:val="21"/>
        </w:rPr>
        <w:t>t.j.</w:t>
      </w:r>
      <w:proofErr w:type="spellEnd"/>
      <w:r w:rsidRPr="00653EF4">
        <w:rPr>
          <w:rFonts w:ascii="Times New Roman" w:hAnsi="Times New Roman"/>
          <w:i/>
          <w:iCs/>
          <w:sz w:val="21"/>
          <w:szCs w:val="21"/>
        </w:rPr>
        <w:t xml:space="preserve"> Dz. U. 2025 r. </w:t>
      </w:r>
      <w:proofErr w:type="spellStart"/>
      <w:r w:rsidRPr="00653EF4">
        <w:rPr>
          <w:rFonts w:ascii="Times New Roman" w:hAnsi="Times New Roman"/>
          <w:i/>
          <w:iCs/>
          <w:sz w:val="21"/>
          <w:szCs w:val="21"/>
        </w:rPr>
        <w:t>poz</w:t>
      </w:r>
      <w:proofErr w:type="spellEnd"/>
      <w:r w:rsidRPr="00653EF4">
        <w:rPr>
          <w:rFonts w:ascii="Times New Roman" w:hAnsi="Times New Roman"/>
          <w:i/>
          <w:iCs/>
          <w:sz w:val="21"/>
          <w:szCs w:val="21"/>
        </w:rPr>
        <w:t xml:space="preserve">. 514 ze </w:t>
      </w:r>
      <w:proofErr w:type="spellStart"/>
      <w:r w:rsidRPr="00653EF4">
        <w:rPr>
          <w:rFonts w:ascii="Times New Roman" w:hAnsi="Times New Roman"/>
          <w:i/>
          <w:iCs/>
          <w:sz w:val="21"/>
          <w:szCs w:val="21"/>
        </w:rPr>
        <w:t>zm</w:t>
      </w:r>
      <w:proofErr w:type="spellEnd"/>
      <w:r w:rsidRPr="00653EF4">
        <w:rPr>
          <w:rFonts w:ascii="Times New Roman" w:hAnsi="Times New Roman"/>
          <w:i/>
          <w:iCs/>
          <w:sz w:val="21"/>
          <w:szCs w:val="21"/>
        </w:rPr>
        <w:t>.)</w:t>
      </w:r>
      <w:r w:rsidRPr="00653EF4">
        <w:rPr>
          <w:rStyle w:val="Odwoanieprzypisudolnego"/>
          <w:rFonts w:ascii="Times New Roman" w:eastAsia="Arial" w:hAnsi="Times New Roman"/>
          <w:i/>
          <w:iCs/>
        </w:rPr>
        <w:footnoteReference w:id="2"/>
      </w:r>
      <w:r w:rsidRPr="00653EF4">
        <w:rPr>
          <w:rFonts w:ascii="Times New Roman" w:hAnsi="Times New Roman"/>
          <w:i/>
          <w:iCs/>
          <w:sz w:val="21"/>
          <w:szCs w:val="21"/>
        </w:rPr>
        <w:t>.</w:t>
      </w:r>
      <w:r w:rsidRPr="00653EF4">
        <w:rPr>
          <w:rFonts w:ascii="Times New Roman" w:hAnsi="Times New Roman"/>
          <w:sz w:val="21"/>
          <w:szCs w:val="21"/>
        </w:rPr>
        <w:t xml:space="preserve"> </w:t>
      </w:r>
    </w:p>
    <w:p w14:paraId="67FD72FD" w14:textId="77777777" w:rsidR="00DA0E41" w:rsidRPr="00653EF4" w:rsidRDefault="00DA0E41" w:rsidP="00DA0E4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53EF4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WARUNKÓW UDZIAŁU W POSTĘPOWANIU:</w:t>
      </w:r>
    </w:p>
    <w:p w14:paraId="0131504C" w14:textId="77777777" w:rsidR="00DA0E41" w:rsidRPr="00653EF4" w:rsidRDefault="00DA0E41" w:rsidP="00DA0E41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653EF4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653EF4">
        <w:rPr>
          <w:rFonts w:ascii="Times New Roman" w:hAnsi="Times New Roman" w:cs="Times New Roman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5BE214CD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……..…………………………………………………..………………………………………….................</w:t>
      </w:r>
    </w:p>
    <w:p w14:paraId="0B44E839" w14:textId="77777777" w:rsidR="00DA0E41" w:rsidRPr="00653EF4" w:rsidRDefault="00DA0E41" w:rsidP="00DA0E4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D8D9949" w14:textId="77777777" w:rsidR="00DA0E41" w:rsidRPr="00653EF4" w:rsidRDefault="00DA0E41" w:rsidP="00DA0E4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53EF4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6C3E89C4" w14:textId="77777777" w:rsidR="00DA0E41" w:rsidRPr="00653EF4" w:rsidRDefault="00DA0E41" w:rsidP="00DA0E41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653EF4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653EF4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653EF4">
        <w:rPr>
          <w:rFonts w:ascii="Times New Roman" w:hAnsi="Times New Roman" w:cs="Times New Roman"/>
        </w:rPr>
        <w:t xml:space="preserve"> </w:t>
      </w:r>
    </w:p>
    <w:p w14:paraId="363814F9" w14:textId="77777777" w:rsidR="00DA0E41" w:rsidRPr="00653EF4" w:rsidRDefault="00DA0E41" w:rsidP="00DA0E4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53EF4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2089562C" w14:textId="77777777" w:rsidR="00DA0E41" w:rsidRPr="00653EF4" w:rsidRDefault="00DA0E41" w:rsidP="00DA0E41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653EF4">
        <w:rPr>
          <w:rFonts w:ascii="Times New Roman" w:hAnsi="Times New Roman" w:cs="Times New Roman"/>
        </w:rPr>
        <w:t xml:space="preserve"> </w:t>
      </w:r>
      <w:r w:rsidRPr="00653EF4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4FBB94EC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6A4D11C0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9AEE1CC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51909EE" w14:textId="77777777" w:rsidR="00DA0E41" w:rsidRPr="00653EF4" w:rsidRDefault="00DA0E41" w:rsidP="00DA0E4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C9EB97E" w14:textId="77777777" w:rsidR="00DA0E41" w:rsidRPr="00653EF4" w:rsidRDefault="00DA0E41" w:rsidP="00DA0E4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03EDBEF" w14:textId="77777777" w:rsidR="00DA0E41" w:rsidRPr="00653EF4" w:rsidRDefault="00DA0E41" w:rsidP="00DA0E4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53EF4">
        <w:rPr>
          <w:rFonts w:ascii="Times New Roman" w:hAnsi="Times New Roman" w:cs="Times New Roman"/>
          <w:sz w:val="21"/>
          <w:szCs w:val="21"/>
        </w:rPr>
        <w:tab/>
      </w:r>
      <w:r w:rsidRPr="00653EF4">
        <w:rPr>
          <w:rFonts w:ascii="Times New Roman" w:hAnsi="Times New Roman" w:cs="Times New Roman"/>
          <w:sz w:val="21"/>
          <w:szCs w:val="21"/>
        </w:rPr>
        <w:tab/>
      </w:r>
      <w:r w:rsidRPr="00653EF4">
        <w:rPr>
          <w:rFonts w:ascii="Times New Roman" w:hAnsi="Times New Roman" w:cs="Times New Roman"/>
          <w:sz w:val="21"/>
          <w:szCs w:val="21"/>
        </w:rPr>
        <w:tab/>
      </w:r>
      <w:r w:rsidRPr="00653EF4">
        <w:rPr>
          <w:rFonts w:ascii="Times New Roman" w:hAnsi="Times New Roman" w:cs="Times New Roman"/>
          <w:sz w:val="21"/>
          <w:szCs w:val="21"/>
        </w:rPr>
        <w:tab/>
      </w:r>
      <w:r w:rsidRPr="00653EF4">
        <w:rPr>
          <w:rFonts w:ascii="Times New Roman" w:hAnsi="Times New Roman" w:cs="Times New Roman"/>
          <w:sz w:val="21"/>
          <w:szCs w:val="21"/>
        </w:rPr>
        <w:tab/>
      </w:r>
      <w:r w:rsidRPr="00653EF4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56882C66" w14:textId="77777777" w:rsidR="00DA0E41" w:rsidRPr="00653EF4" w:rsidRDefault="00DA0E41" w:rsidP="00DA0E41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53EF4">
        <w:rPr>
          <w:rFonts w:ascii="Times New Roman" w:hAnsi="Times New Roman" w:cs="Times New Roman"/>
          <w:sz w:val="21"/>
          <w:szCs w:val="21"/>
        </w:rPr>
        <w:tab/>
      </w:r>
      <w:r w:rsidRPr="00653EF4">
        <w:rPr>
          <w:rFonts w:ascii="Times New Roman" w:hAnsi="Times New Roman" w:cs="Times New Roman"/>
          <w:sz w:val="21"/>
          <w:szCs w:val="21"/>
        </w:rPr>
        <w:tab/>
      </w:r>
      <w:r w:rsidRPr="00653EF4">
        <w:rPr>
          <w:rFonts w:ascii="Times New Roman" w:hAnsi="Times New Roman" w:cs="Times New Roman"/>
          <w:sz w:val="21"/>
          <w:szCs w:val="21"/>
        </w:rPr>
        <w:tab/>
      </w:r>
      <w:r w:rsidRPr="00653EF4">
        <w:rPr>
          <w:rFonts w:ascii="Times New Roman" w:hAnsi="Times New Roman" w:cs="Times New Roman"/>
          <w:i/>
          <w:sz w:val="21"/>
          <w:szCs w:val="21"/>
        </w:rPr>
        <w:tab/>
      </w:r>
      <w:r w:rsidRPr="00653EF4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411C3752" w14:textId="77777777" w:rsidR="00DA0E41" w:rsidRPr="00653EF4" w:rsidRDefault="00DA0E41" w:rsidP="00DA0E41">
      <w:pPr>
        <w:rPr>
          <w:rFonts w:ascii="Times New Roman" w:hAnsi="Times New Roman" w:cs="Times New Roman"/>
          <w:iCs/>
          <w:sz w:val="24"/>
          <w:szCs w:val="24"/>
        </w:rPr>
      </w:pPr>
    </w:p>
    <w:p w14:paraId="72831EB3" w14:textId="77777777" w:rsidR="00DA0E41" w:rsidRPr="00653EF4" w:rsidRDefault="00DA0E41" w:rsidP="00DA0E41">
      <w:pPr>
        <w:rPr>
          <w:rFonts w:ascii="Times New Roman" w:hAnsi="Times New Roman" w:cs="Times New Roman"/>
          <w:iCs/>
          <w:sz w:val="24"/>
          <w:szCs w:val="24"/>
        </w:rPr>
      </w:pPr>
    </w:p>
    <w:bookmarkEnd w:id="0"/>
    <w:p w14:paraId="5254C860" w14:textId="2B3DB808" w:rsidR="00A3773B" w:rsidRPr="00653EF4" w:rsidRDefault="00A3773B" w:rsidP="00A3773B">
      <w:pPr>
        <w:rPr>
          <w:rFonts w:ascii="Times New Roman" w:hAnsi="Times New Roman" w:cs="Times New Roman"/>
          <w:sz w:val="24"/>
          <w:szCs w:val="24"/>
        </w:rPr>
      </w:pPr>
    </w:p>
    <w:sectPr w:rsidR="00A3773B" w:rsidRPr="00653EF4" w:rsidSect="00A377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0DCAF" w14:textId="77777777" w:rsidR="00481813" w:rsidRDefault="00481813" w:rsidP="00756A9A">
      <w:pPr>
        <w:spacing w:after="0" w:line="240" w:lineRule="auto"/>
      </w:pPr>
      <w:r>
        <w:separator/>
      </w:r>
    </w:p>
  </w:endnote>
  <w:endnote w:type="continuationSeparator" w:id="0">
    <w:p w14:paraId="1CE2AAFC" w14:textId="77777777" w:rsidR="00481813" w:rsidRDefault="00481813" w:rsidP="00756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charset w:val="00"/>
    <w:family w:val="auto"/>
    <w:pitch w:val="default"/>
  </w:font>
  <w:font w:name="Liberation Sans">
    <w:altName w:val="Arial"/>
    <w:charset w:val="00"/>
    <w:family w:val="roman"/>
    <w:pitch w:val="default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6372030"/>
      <w:docPartObj>
        <w:docPartGallery w:val="Page Numbers (Bottom of Page)"/>
        <w:docPartUnique/>
      </w:docPartObj>
    </w:sdtPr>
    <w:sdtEndPr/>
    <w:sdtContent>
      <w:p w14:paraId="4AC657B9" w14:textId="77777777" w:rsidR="00941647" w:rsidRDefault="009416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203910" w14:textId="77777777" w:rsidR="00941647" w:rsidRDefault="009416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9DBDA" w14:textId="77777777" w:rsidR="00481813" w:rsidRDefault="00481813" w:rsidP="00756A9A">
      <w:pPr>
        <w:spacing w:after="0" w:line="240" w:lineRule="auto"/>
      </w:pPr>
      <w:r>
        <w:separator/>
      </w:r>
    </w:p>
  </w:footnote>
  <w:footnote w:type="continuationSeparator" w:id="0">
    <w:p w14:paraId="59C32024" w14:textId="77777777" w:rsidR="00481813" w:rsidRDefault="00481813" w:rsidP="00756A9A">
      <w:pPr>
        <w:spacing w:after="0" w:line="240" w:lineRule="auto"/>
      </w:pPr>
      <w:r>
        <w:continuationSeparator/>
      </w:r>
    </w:p>
  </w:footnote>
  <w:footnote w:id="1">
    <w:p w14:paraId="79C9E03F" w14:textId="77777777" w:rsidR="00DA0E41" w:rsidRPr="00764B10" w:rsidRDefault="00DA0E41" w:rsidP="00DA0E41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64B1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64B10">
        <w:rPr>
          <w:rFonts w:ascii="Times New Roman" w:hAnsi="Times New Roman" w:cs="Times New Roman"/>
          <w:sz w:val="16"/>
          <w:szCs w:val="16"/>
        </w:rPr>
        <w:t xml:space="preserve"> </w:t>
      </w:r>
      <w:r w:rsidRPr="00764B1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764B1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64B1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ACCCD1" w14:textId="77777777" w:rsidR="00DA0E41" w:rsidRPr="00764B10" w:rsidRDefault="00DA0E41" w:rsidP="00DA0E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3A588D" w14:textId="77777777" w:rsidR="00DA0E41" w:rsidRPr="00764B10" w:rsidRDefault="00DA0E41" w:rsidP="00DA0E41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64B1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bookmarkStart w:id="3" w:name="_Hlk199497691"/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t.j. Dz. U. z 2023 r. poz. 1124 ze zm.) </w:t>
      </w:r>
      <w:bookmarkEnd w:id="3"/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63DEE8" w14:textId="77777777" w:rsidR="00DA0E41" w:rsidRPr="00761CEB" w:rsidRDefault="00DA0E41" w:rsidP="00DA0E4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bookmarkStart w:id="4" w:name="_Hlk199497716"/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(t.j. Dz. U. z 2023 r. poz. 120 ze zm.)</w:t>
      </w:r>
      <w:bookmarkEnd w:id="4"/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776B4145" w14:textId="77777777" w:rsidR="00DA0E41" w:rsidRPr="00E76A24" w:rsidRDefault="00DA0E41" w:rsidP="00DA0E41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E76A24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E76A24">
        <w:rPr>
          <w:rFonts w:ascii="Times New Roman" w:hAnsi="Times New Roman" w:cs="Times New Roman"/>
          <w:sz w:val="16"/>
          <w:szCs w:val="16"/>
        </w:rPr>
        <w:t xml:space="preserve"> </w:t>
      </w:r>
      <w:r w:rsidRPr="00E76A24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E76A24">
        <w:rPr>
          <w:rFonts w:ascii="Times New Roman" w:hAnsi="Times New Roman" w:cs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E76A24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,  </w:t>
      </w:r>
      <w:r w:rsidRPr="00E76A24">
        <w:rPr>
          <w:rFonts w:ascii="Times New Roman" w:hAnsi="Times New Roman" w:cs="Times New Roman"/>
          <w:iCs/>
          <w:color w:val="222222"/>
          <w:sz w:val="16"/>
          <w:szCs w:val="16"/>
        </w:rPr>
        <w:t xml:space="preserve">zwanej dalej „ustawą”, </w:t>
      </w:r>
      <w:r w:rsidRPr="00E76A24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E76A2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r w:rsidRPr="00E76A2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 wyklucza się:</w:t>
      </w:r>
    </w:p>
    <w:p w14:paraId="68B3EFD9" w14:textId="77777777" w:rsidR="00DA0E41" w:rsidRPr="00E76A24" w:rsidRDefault="00DA0E41" w:rsidP="00DA0E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E76A2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A05345E" w14:textId="77777777" w:rsidR="00DA0E41" w:rsidRPr="00E76A24" w:rsidRDefault="00DA0E41" w:rsidP="00DA0E41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E76A24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E76A2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t.j. Dz. U. z 2023 r. poz. 1124 ze zm.)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B6E081" w14:textId="77777777" w:rsidR="00DA0E41" w:rsidRPr="00A82964" w:rsidRDefault="00DA0E41" w:rsidP="00DA0E4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76A2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(t.j. Dz. U. z 2023 r. poz. 120 ze zm.), jest podmiot wymieniony w wykazach określonych 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6CF6CFC" w14:textId="77777777" w:rsidR="00DA0E41" w:rsidRPr="00896587" w:rsidRDefault="00DA0E41" w:rsidP="00DA0E4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3CE0C" w14:textId="1B7290F3" w:rsidR="00941647" w:rsidRPr="00F22E2F" w:rsidRDefault="00D94C13" w:rsidP="00F22E2F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PT</w:t>
    </w:r>
    <w:r w:rsidR="00C2137C">
      <w:rPr>
        <w:sz w:val="18"/>
        <w:szCs w:val="18"/>
      </w:rPr>
      <w:t>.</w:t>
    </w:r>
    <w:r w:rsidR="00B249B3">
      <w:rPr>
        <w:sz w:val="18"/>
        <w:szCs w:val="18"/>
      </w:rPr>
      <w:t>2370.</w:t>
    </w:r>
    <w:r>
      <w:rPr>
        <w:sz w:val="18"/>
        <w:szCs w:val="18"/>
      </w:rPr>
      <w:t>2</w:t>
    </w:r>
    <w:r w:rsidR="00121A97">
      <w:rPr>
        <w:sz w:val="18"/>
        <w:szCs w:val="18"/>
      </w:rPr>
      <w:t>.20</w:t>
    </w:r>
    <w:r>
      <w:rPr>
        <w:sz w:val="18"/>
        <w:szCs w:val="18"/>
      </w:rPr>
      <w:t>2</w:t>
    </w:r>
    <w:r w:rsidR="00121A97">
      <w:rPr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PSMT" w:cs="TimesNewRomanPSM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NewRomanPSMT" w:hAnsi="Times New Roman" w:cs="TimesNewRomanPSMT"/>
        <w:b w:val="0"/>
        <w:bCs w:val="0"/>
        <w:color w:val="000000"/>
        <w:position w:val="0"/>
        <w:sz w:val="24"/>
        <w:szCs w:val="24"/>
        <w:shd w:val="clear" w:color="auto" w:fill="auto"/>
        <w:vertAlign w:val="baseline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054"/>
        </w:tabs>
        <w:ind w:left="3054" w:hanging="360"/>
      </w:pPr>
      <w:rPr>
        <w:rFonts w:eastAsia="TimesNewRomanPSMT" w:cs="TimesNewRomanPSMT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414"/>
        </w:tabs>
        <w:ind w:left="3414" w:hanging="360"/>
      </w:pPr>
    </w:lvl>
    <w:lvl w:ilvl="2">
      <w:start w:val="1"/>
      <w:numFmt w:val="lowerLetter"/>
      <w:lvlText w:val="%3)"/>
      <w:lvlJc w:val="left"/>
      <w:pPr>
        <w:tabs>
          <w:tab w:val="num" w:pos="3774"/>
        </w:tabs>
        <w:ind w:left="3774" w:hanging="360"/>
      </w:pPr>
    </w:lvl>
    <w:lvl w:ilvl="3">
      <w:start w:val="1"/>
      <w:numFmt w:val="lowerLetter"/>
      <w:lvlText w:val="%4)"/>
      <w:lvlJc w:val="left"/>
      <w:pPr>
        <w:tabs>
          <w:tab w:val="num" w:pos="4134"/>
        </w:tabs>
        <w:ind w:left="4134" w:hanging="360"/>
      </w:pPr>
    </w:lvl>
    <w:lvl w:ilvl="4">
      <w:start w:val="1"/>
      <w:numFmt w:val="lowerLetter"/>
      <w:lvlText w:val="%5)"/>
      <w:lvlJc w:val="left"/>
      <w:pPr>
        <w:tabs>
          <w:tab w:val="num" w:pos="4494"/>
        </w:tabs>
        <w:ind w:left="4494" w:hanging="360"/>
      </w:pPr>
    </w:lvl>
    <w:lvl w:ilvl="5">
      <w:start w:val="1"/>
      <w:numFmt w:val="lowerLetter"/>
      <w:lvlText w:val="%6)"/>
      <w:lvlJc w:val="left"/>
      <w:pPr>
        <w:tabs>
          <w:tab w:val="num" w:pos="4854"/>
        </w:tabs>
        <w:ind w:left="4854" w:hanging="360"/>
      </w:pPr>
    </w:lvl>
    <w:lvl w:ilvl="6">
      <w:start w:val="1"/>
      <w:numFmt w:val="lowerLetter"/>
      <w:lvlText w:val="%7)"/>
      <w:lvlJc w:val="left"/>
      <w:pPr>
        <w:tabs>
          <w:tab w:val="num" w:pos="5214"/>
        </w:tabs>
        <w:ind w:left="5214" w:hanging="360"/>
      </w:pPr>
    </w:lvl>
    <w:lvl w:ilvl="7">
      <w:start w:val="1"/>
      <w:numFmt w:val="lowerLetter"/>
      <w:lvlText w:val="%8)"/>
      <w:lvlJc w:val="left"/>
      <w:pPr>
        <w:tabs>
          <w:tab w:val="num" w:pos="5574"/>
        </w:tabs>
        <w:ind w:left="5574" w:hanging="360"/>
      </w:pPr>
    </w:lvl>
    <w:lvl w:ilvl="8">
      <w:start w:val="1"/>
      <w:numFmt w:val="lowerLetter"/>
      <w:lvlText w:val="%9)"/>
      <w:lvlJc w:val="left"/>
      <w:pPr>
        <w:tabs>
          <w:tab w:val="num" w:pos="5934"/>
        </w:tabs>
        <w:ind w:left="5934" w:hanging="36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PSMT" w:cs="TimesNewRomanPSM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</w:pPr>
    </w:lvl>
    <w:lvl w:ilvl="2">
      <w:start w:val="1"/>
      <w:numFmt w:val="lowerRoman"/>
      <w:lvlText w:val="%3."/>
      <w:lvlJc w:val="right"/>
      <w:pPr>
        <w:tabs>
          <w:tab w:val="num" w:pos="1800"/>
        </w:tabs>
      </w:pPr>
    </w:lvl>
    <w:lvl w:ilvl="3">
      <w:start w:val="1"/>
      <w:numFmt w:val="decimal"/>
      <w:lvlText w:val="%4."/>
      <w:lvlJc w:val="left"/>
      <w:pPr>
        <w:tabs>
          <w:tab w:val="num" w:pos="2520"/>
        </w:tabs>
      </w:pPr>
    </w:lvl>
    <w:lvl w:ilvl="4">
      <w:start w:val="1"/>
      <w:numFmt w:val="lowerLetter"/>
      <w:lvlText w:val="%5."/>
      <w:lvlJc w:val="left"/>
      <w:pPr>
        <w:tabs>
          <w:tab w:val="num" w:pos="3240"/>
        </w:tabs>
      </w:pPr>
    </w:lvl>
    <w:lvl w:ilvl="5">
      <w:start w:val="1"/>
      <w:numFmt w:val="lowerRoman"/>
      <w:lvlText w:val="%6."/>
      <w:lvlJc w:val="right"/>
      <w:pPr>
        <w:tabs>
          <w:tab w:val="num" w:pos="3960"/>
        </w:tabs>
      </w:pPr>
    </w:lvl>
    <w:lvl w:ilvl="6">
      <w:start w:val="1"/>
      <w:numFmt w:val="decimal"/>
      <w:lvlText w:val="%7."/>
      <w:lvlJc w:val="left"/>
      <w:pPr>
        <w:tabs>
          <w:tab w:val="num" w:pos="4680"/>
        </w:tabs>
      </w:pPr>
    </w:lvl>
    <w:lvl w:ilvl="7">
      <w:start w:val="1"/>
      <w:numFmt w:val="lowerLetter"/>
      <w:lvlText w:val="%8."/>
      <w:lvlJc w:val="left"/>
      <w:pPr>
        <w:tabs>
          <w:tab w:val="num" w:pos="5400"/>
        </w:tabs>
      </w:pPr>
    </w:lvl>
    <w:lvl w:ilvl="8">
      <w:start w:val="1"/>
      <w:numFmt w:val="lowerRoman"/>
      <w:lvlText w:val="%9."/>
      <w:lvlJc w:val="right"/>
      <w:pPr>
        <w:tabs>
          <w:tab w:val="num" w:pos="6120"/>
        </w:tabs>
      </w:pPr>
    </w:lvl>
  </w:abstractNum>
  <w:abstractNum w:abstractNumId="5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position w:val="0"/>
        <w:sz w:val="24"/>
        <w:szCs w:val="24"/>
        <w:vertAlign w:val="baseline"/>
        <w:lang w:val="pl-P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position w:val="0"/>
        <w:sz w:val="24"/>
        <w:szCs w:val="24"/>
        <w:vertAlign w:val="baseline"/>
        <w:lang w:val="pl-P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position w:val="0"/>
        <w:sz w:val="24"/>
        <w:szCs w:val="24"/>
        <w:vertAlign w:val="baseline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position w:val="0"/>
        <w:sz w:val="24"/>
        <w:szCs w:val="24"/>
        <w:vertAlign w:val="baseline"/>
        <w:lang w:val="pl-P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position w:val="0"/>
        <w:sz w:val="24"/>
        <w:szCs w:val="24"/>
        <w:vertAlign w:val="baseline"/>
        <w:lang w:val="pl-P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position w:val="0"/>
        <w:sz w:val="24"/>
        <w:szCs w:val="24"/>
        <w:vertAlign w:val="baseline"/>
        <w:lang w:val="pl-P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position w:val="0"/>
        <w:sz w:val="24"/>
        <w:szCs w:val="24"/>
        <w:vertAlign w:val="baseline"/>
        <w:lang w:val="pl-P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position w:val="0"/>
        <w:sz w:val="24"/>
        <w:szCs w:val="24"/>
        <w:vertAlign w:val="baseline"/>
        <w:lang w:val="pl-P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position w:val="0"/>
        <w:sz w:val="24"/>
        <w:szCs w:val="24"/>
        <w:vertAlign w:val="baseline"/>
        <w:lang w:val="pl-PL"/>
      </w:rPr>
    </w:lvl>
  </w:abstractNum>
  <w:abstractNum w:abstractNumId="6" w15:restartNumberingAfterBreak="0">
    <w:nsid w:val="0000000E"/>
    <w:multiLevelType w:val="multilevel"/>
    <w:tmpl w:val="0000000E"/>
    <w:name w:val="WW8Num1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28F4959"/>
    <w:multiLevelType w:val="hybridMultilevel"/>
    <w:tmpl w:val="2C2E55A2"/>
    <w:name w:val="WW8Num922"/>
    <w:lvl w:ilvl="0" w:tplc="0A6081C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9E52FF"/>
    <w:multiLevelType w:val="multilevel"/>
    <w:tmpl w:val="62D871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4450B8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9008B3"/>
    <w:multiLevelType w:val="multilevel"/>
    <w:tmpl w:val="E10E6CBE"/>
    <w:styleLink w:val="WW8Num159"/>
    <w:lvl w:ilvl="0">
      <w:start w:val="1"/>
      <w:numFmt w:val="decimal"/>
      <w:lvlText w:val="%1)"/>
      <w:lvlJc w:val="left"/>
      <w:pPr>
        <w:ind w:left="1600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534" w:hanging="360"/>
      </w:pPr>
    </w:lvl>
    <w:lvl w:ilvl="2">
      <w:start w:val="1"/>
      <w:numFmt w:val="decimal"/>
      <w:lvlText w:val="%3."/>
      <w:lvlJc w:val="left"/>
      <w:pPr>
        <w:ind w:left="1894" w:hanging="360"/>
      </w:pPr>
    </w:lvl>
    <w:lvl w:ilvl="3">
      <w:start w:val="1"/>
      <w:numFmt w:val="decimal"/>
      <w:lvlText w:val="%4."/>
      <w:lvlJc w:val="left"/>
      <w:pPr>
        <w:ind w:left="2254" w:hanging="360"/>
      </w:pPr>
    </w:lvl>
    <w:lvl w:ilvl="4">
      <w:start w:val="1"/>
      <w:numFmt w:val="decimal"/>
      <w:lvlText w:val="%5."/>
      <w:lvlJc w:val="left"/>
      <w:pPr>
        <w:ind w:left="2614" w:hanging="360"/>
      </w:pPr>
    </w:lvl>
    <w:lvl w:ilvl="5">
      <w:start w:val="1"/>
      <w:numFmt w:val="decimal"/>
      <w:lvlText w:val="%6."/>
      <w:lvlJc w:val="left"/>
      <w:pPr>
        <w:ind w:left="2974" w:hanging="360"/>
      </w:pPr>
    </w:lvl>
    <w:lvl w:ilvl="6">
      <w:start w:val="1"/>
      <w:numFmt w:val="decimal"/>
      <w:lvlText w:val="%7."/>
      <w:lvlJc w:val="left"/>
      <w:pPr>
        <w:ind w:left="3334" w:hanging="360"/>
      </w:pPr>
    </w:lvl>
    <w:lvl w:ilvl="7">
      <w:start w:val="1"/>
      <w:numFmt w:val="decimal"/>
      <w:lvlText w:val="%8."/>
      <w:lvlJc w:val="left"/>
      <w:pPr>
        <w:ind w:left="3694" w:hanging="360"/>
      </w:pPr>
    </w:lvl>
    <w:lvl w:ilvl="8">
      <w:start w:val="1"/>
      <w:numFmt w:val="decimal"/>
      <w:lvlText w:val="%9."/>
      <w:lvlJc w:val="left"/>
      <w:pPr>
        <w:ind w:left="4054" w:hanging="360"/>
      </w:pPr>
    </w:lvl>
  </w:abstractNum>
  <w:abstractNum w:abstractNumId="13" w15:restartNumberingAfterBreak="0">
    <w:nsid w:val="0F956F1F"/>
    <w:multiLevelType w:val="multilevel"/>
    <w:tmpl w:val="8BF6CAE8"/>
    <w:styleLink w:val="WW8Num106"/>
    <w:lvl w:ilvl="0">
      <w:start w:val="1"/>
      <w:numFmt w:val="decimal"/>
      <w:lvlText w:val="%1)"/>
      <w:lvlJc w:val="left"/>
      <w:pPr>
        <w:ind w:left="1069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12FC78C6"/>
    <w:multiLevelType w:val="hybridMultilevel"/>
    <w:tmpl w:val="3BC2F4EC"/>
    <w:lvl w:ilvl="0" w:tplc="3E9A16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F65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E3332F3"/>
    <w:multiLevelType w:val="multilevel"/>
    <w:tmpl w:val="98289B9C"/>
    <w:styleLink w:val="WW8Num133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00921D9"/>
    <w:multiLevelType w:val="multilevel"/>
    <w:tmpl w:val="85406E5C"/>
    <w:styleLink w:val="WW8Num143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b w:val="0"/>
        <w:bCs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ahoma" w:hAnsi="Tahoma" w:cs="Tahoma"/>
        <w:b w:val="0"/>
        <w:i w:val="0"/>
        <w:color w:val="0070C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color w:val="000000"/>
      </w:rPr>
    </w:lvl>
    <w:lvl w:ilvl="5">
      <w:start w:val="1"/>
      <w:numFmt w:val="decimal"/>
      <w:lvlText w:val="%6)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469035F"/>
    <w:multiLevelType w:val="hybridMultilevel"/>
    <w:tmpl w:val="2A0A1A12"/>
    <w:name w:val="WW8Num42"/>
    <w:lvl w:ilvl="0" w:tplc="0204B1D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6304375"/>
    <w:multiLevelType w:val="multilevel"/>
    <w:tmpl w:val="604A4D64"/>
    <w:styleLink w:val="Styl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65C4DD8"/>
    <w:multiLevelType w:val="multilevel"/>
    <w:tmpl w:val="427AB89C"/>
    <w:styleLink w:val="WW8Num99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DC09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9F31B7F"/>
    <w:multiLevelType w:val="multilevel"/>
    <w:tmpl w:val="47C4AE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2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2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decimal"/>
      <w:lvlText w:val="%7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26" w15:restartNumberingAfterBreak="0">
    <w:nsid w:val="2DD7552F"/>
    <w:multiLevelType w:val="multilevel"/>
    <w:tmpl w:val="C9D20E1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6675ADF"/>
    <w:multiLevelType w:val="hybridMultilevel"/>
    <w:tmpl w:val="C32E748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072967"/>
    <w:multiLevelType w:val="hybridMultilevel"/>
    <w:tmpl w:val="29FE6DDE"/>
    <w:lvl w:ilvl="0" w:tplc="896A11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5B33BF"/>
    <w:multiLevelType w:val="hybridMultilevel"/>
    <w:tmpl w:val="BB54FDB6"/>
    <w:name w:val="WW8Num9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2E5071"/>
    <w:multiLevelType w:val="hybridMultilevel"/>
    <w:tmpl w:val="BF465250"/>
    <w:lvl w:ilvl="0" w:tplc="2A961AD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E91A2B"/>
    <w:multiLevelType w:val="hybridMultilevel"/>
    <w:tmpl w:val="45E84F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33086E"/>
    <w:multiLevelType w:val="multilevel"/>
    <w:tmpl w:val="ABE873EE"/>
    <w:styleLink w:val="WW8Num151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b w:val="0"/>
        <w:bCs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ahoma" w:hAnsi="Tahoma" w:cs="Tahoma"/>
        <w:b w:val="0"/>
        <w:i w:val="0"/>
        <w:color w:val="0070C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color w:val="000000"/>
      </w:rPr>
    </w:lvl>
    <w:lvl w:ilvl="5">
      <w:start w:val="1"/>
      <w:numFmt w:val="decimal"/>
      <w:lvlText w:val="%6)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A097AF8"/>
    <w:multiLevelType w:val="multilevel"/>
    <w:tmpl w:val="002E42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Zero"/>
      <w:lvlText w:val="%1.%2.%3.%4"/>
      <w:lvlJc w:val="left"/>
      <w:pPr>
        <w:ind w:left="17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5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9431AF"/>
    <w:multiLevelType w:val="multilevel"/>
    <w:tmpl w:val="EC2855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30B09BE"/>
    <w:multiLevelType w:val="multilevel"/>
    <w:tmpl w:val="604A4D64"/>
    <w:numStyleLink w:val="Styl72"/>
  </w:abstractNum>
  <w:abstractNum w:abstractNumId="38" w15:restartNumberingAfterBreak="0">
    <w:nsid w:val="55A7385E"/>
    <w:multiLevelType w:val="multilevel"/>
    <w:tmpl w:val="3D962BCE"/>
    <w:styleLink w:val="WW8Num126"/>
    <w:lvl w:ilvl="0">
      <w:start w:val="1"/>
      <w:numFmt w:val="decimal"/>
      <w:lvlText w:val="%1)"/>
      <w:lvlJc w:val="left"/>
      <w:pPr>
        <w:ind w:left="5322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56EC6073"/>
    <w:multiLevelType w:val="hybridMultilevel"/>
    <w:tmpl w:val="45E84F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5DAE167C"/>
    <w:multiLevelType w:val="hybridMultilevel"/>
    <w:tmpl w:val="04A475F2"/>
    <w:lvl w:ilvl="0" w:tplc="1DE6739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9029AE"/>
    <w:multiLevelType w:val="hybridMultilevel"/>
    <w:tmpl w:val="6AF49C68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3" w15:restartNumberingAfterBreak="0">
    <w:nsid w:val="61E140D6"/>
    <w:multiLevelType w:val="multilevel"/>
    <w:tmpl w:val="5642AA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2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2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decimal"/>
      <w:lvlText w:val="%7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7">
      <w:start w:val="1"/>
      <w:numFmt w:val="decimal"/>
      <w:lvlText w:val="%8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44" w15:restartNumberingAfterBreak="0">
    <w:nsid w:val="631E41EF"/>
    <w:multiLevelType w:val="hybridMultilevel"/>
    <w:tmpl w:val="E656294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DF16F7F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E603AB"/>
    <w:multiLevelType w:val="multilevel"/>
    <w:tmpl w:val="D83CEED0"/>
    <w:styleLink w:val="WW8Num155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67A02F98"/>
    <w:multiLevelType w:val="hybridMultilevel"/>
    <w:tmpl w:val="36EAFB2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7BB39F8"/>
    <w:multiLevelType w:val="hybridMultilevel"/>
    <w:tmpl w:val="FECEB610"/>
    <w:lvl w:ilvl="0" w:tplc="46EE7CE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682A565D"/>
    <w:multiLevelType w:val="multilevel"/>
    <w:tmpl w:val="59FA34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9E3750E"/>
    <w:multiLevelType w:val="multilevel"/>
    <w:tmpl w:val="00000009"/>
    <w:name w:val="WW8Num10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50" w15:restartNumberingAfterBreak="0">
    <w:nsid w:val="6E01797E"/>
    <w:multiLevelType w:val="multilevel"/>
    <w:tmpl w:val="EE805DB2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 w:val="0"/>
        <w:bCs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1" w15:restartNumberingAfterBreak="0">
    <w:nsid w:val="7AE87667"/>
    <w:multiLevelType w:val="multilevel"/>
    <w:tmpl w:val="1FEC000C"/>
    <w:styleLink w:val="WW8Num90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7D2132B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53" w15:restartNumberingAfterBreak="0">
    <w:nsid w:val="7F30376B"/>
    <w:multiLevelType w:val="multilevel"/>
    <w:tmpl w:val="A98E44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2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2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decimal"/>
      <w:lvlText w:val="%7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num w:numId="1" w16cid:durableId="405150895">
    <w:abstractNumId w:val="35"/>
  </w:num>
  <w:num w:numId="2" w16cid:durableId="1605922352">
    <w:abstractNumId w:val="23"/>
  </w:num>
  <w:num w:numId="3" w16cid:durableId="1121529725">
    <w:abstractNumId w:val="17"/>
  </w:num>
  <w:num w:numId="4" w16cid:durableId="1927031442">
    <w:abstractNumId w:val="27"/>
  </w:num>
  <w:num w:numId="5" w16cid:durableId="121777269">
    <w:abstractNumId w:val="21"/>
  </w:num>
  <w:num w:numId="6" w16cid:durableId="1726640911">
    <w:abstractNumId w:val="36"/>
  </w:num>
  <w:num w:numId="7" w16cid:durableId="979765849">
    <w:abstractNumId w:val="14"/>
  </w:num>
  <w:num w:numId="8" w16cid:durableId="907036708">
    <w:abstractNumId w:val="34"/>
  </w:num>
  <w:num w:numId="9" w16cid:durableId="1915044618">
    <w:abstractNumId w:val="3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10" w16cid:durableId="735396409">
    <w:abstractNumId w:val="47"/>
  </w:num>
  <w:num w:numId="11" w16cid:durableId="1765765032">
    <w:abstractNumId w:val="41"/>
  </w:num>
  <w:num w:numId="12" w16cid:durableId="1069957426">
    <w:abstractNumId w:val="44"/>
  </w:num>
  <w:num w:numId="13" w16cid:durableId="1249342872">
    <w:abstractNumId w:val="9"/>
  </w:num>
  <w:num w:numId="14" w16cid:durableId="367998906">
    <w:abstractNumId w:val="40"/>
  </w:num>
  <w:num w:numId="15" w16cid:durableId="2078899669">
    <w:abstractNumId w:val="16"/>
  </w:num>
  <w:num w:numId="16" w16cid:durableId="362366931">
    <w:abstractNumId w:val="46"/>
  </w:num>
  <w:num w:numId="17" w16cid:durableId="1101951689">
    <w:abstractNumId w:val="10"/>
  </w:num>
  <w:num w:numId="18" w16cid:durableId="591427440">
    <w:abstractNumId w:val="51"/>
  </w:num>
  <w:num w:numId="19" w16cid:durableId="1871450761">
    <w:abstractNumId w:val="22"/>
  </w:num>
  <w:num w:numId="20" w16cid:durableId="2103334886">
    <w:abstractNumId w:val="45"/>
  </w:num>
  <w:num w:numId="21" w16cid:durableId="1521315141">
    <w:abstractNumId w:val="12"/>
  </w:num>
  <w:num w:numId="22" w16cid:durableId="1435512339">
    <w:abstractNumId w:val="13"/>
  </w:num>
  <w:num w:numId="23" w16cid:durableId="330184561">
    <w:abstractNumId w:val="38"/>
  </w:num>
  <w:num w:numId="24" w16cid:durableId="915671079">
    <w:abstractNumId w:val="18"/>
  </w:num>
  <w:num w:numId="25" w16cid:durableId="226696695">
    <w:abstractNumId w:val="19"/>
  </w:num>
  <w:num w:numId="26" w16cid:durableId="1708286884">
    <w:abstractNumId w:val="33"/>
  </w:num>
  <w:num w:numId="27" w16cid:durableId="1925414408">
    <w:abstractNumId w:val="50"/>
  </w:num>
  <w:num w:numId="28" w16cid:durableId="223371152">
    <w:abstractNumId w:val="31"/>
  </w:num>
  <w:num w:numId="29" w16cid:durableId="911426409">
    <w:abstractNumId w:val="15"/>
  </w:num>
  <w:num w:numId="30" w16cid:durableId="1174340932">
    <w:abstractNumId w:val="24"/>
  </w:num>
  <w:num w:numId="31" w16cid:durableId="17783184">
    <w:abstractNumId w:val="25"/>
  </w:num>
  <w:num w:numId="32" w16cid:durableId="510604755">
    <w:abstractNumId w:val="32"/>
  </w:num>
  <w:num w:numId="33" w16cid:durableId="1920171466">
    <w:abstractNumId w:val="39"/>
  </w:num>
  <w:num w:numId="34" w16cid:durableId="1089079364">
    <w:abstractNumId w:val="42"/>
  </w:num>
  <w:num w:numId="35" w16cid:durableId="113985243">
    <w:abstractNumId w:val="43"/>
  </w:num>
  <w:num w:numId="36" w16cid:durableId="1356299183">
    <w:abstractNumId w:val="53"/>
  </w:num>
  <w:num w:numId="37" w16cid:durableId="422916440">
    <w:abstractNumId w:val="29"/>
  </w:num>
  <w:num w:numId="38" w16cid:durableId="507715011">
    <w:abstractNumId w:val="52"/>
  </w:num>
  <w:num w:numId="39" w16cid:durableId="1786388957">
    <w:abstractNumId w:val="28"/>
  </w:num>
  <w:num w:numId="40" w16cid:durableId="634792782">
    <w:abstractNumId w:val="26"/>
  </w:num>
  <w:num w:numId="41" w16cid:durableId="899753431">
    <w:abstractNumId w:val="48"/>
  </w:num>
  <w:num w:numId="42" w16cid:durableId="1709456222">
    <w:abstractNumId w:val="8"/>
  </w:num>
  <w:num w:numId="43" w16cid:durableId="1932198777">
    <w:abstractNumId w:val="1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EF0"/>
    <w:rsid w:val="00000F5D"/>
    <w:rsid w:val="00002D91"/>
    <w:rsid w:val="00004974"/>
    <w:rsid w:val="00011E46"/>
    <w:rsid w:val="00015703"/>
    <w:rsid w:val="0002046F"/>
    <w:rsid w:val="000218F5"/>
    <w:rsid w:val="00021EAC"/>
    <w:rsid w:val="00022996"/>
    <w:rsid w:val="00033D22"/>
    <w:rsid w:val="0003407C"/>
    <w:rsid w:val="00041E6E"/>
    <w:rsid w:val="00043CEF"/>
    <w:rsid w:val="00044781"/>
    <w:rsid w:val="0004488F"/>
    <w:rsid w:val="0004508D"/>
    <w:rsid w:val="0004763E"/>
    <w:rsid w:val="000504F3"/>
    <w:rsid w:val="0005443D"/>
    <w:rsid w:val="00054B64"/>
    <w:rsid w:val="00063D0F"/>
    <w:rsid w:val="00064CFA"/>
    <w:rsid w:val="00067228"/>
    <w:rsid w:val="00067C40"/>
    <w:rsid w:val="000713B8"/>
    <w:rsid w:val="0007330F"/>
    <w:rsid w:val="00083E05"/>
    <w:rsid w:val="00093CDF"/>
    <w:rsid w:val="00096E89"/>
    <w:rsid w:val="000A0D7D"/>
    <w:rsid w:val="000A658D"/>
    <w:rsid w:val="000B0F20"/>
    <w:rsid w:val="000B5D9E"/>
    <w:rsid w:val="000C46F0"/>
    <w:rsid w:val="000C5436"/>
    <w:rsid w:val="000C5FB4"/>
    <w:rsid w:val="000C7568"/>
    <w:rsid w:val="000D0400"/>
    <w:rsid w:val="000D27C7"/>
    <w:rsid w:val="000D411B"/>
    <w:rsid w:val="000D5411"/>
    <w:rsid w:val="000E05B0"/>
    <w:rsid w:val="000E61E1"/>
    <w:rsid w:val="000E7EB1"/>
    <w:rsid w:val="00100AD3"/>
    <w:rsid w:val="00101745"/>
    <w:rsid w:val="00105147"/>
    <w:rsid w:val="00105251"/>
    <w:rsid w:val="00106F11"/>
    <w:rsid w:val="00107234"/>
    <w:rsid w:val="00107C39"/>
    <w:rsid w:val="00111E7E"/>
    <w:rsid w:val="00112524"/>
    <w:rsid w:val="00121A97"/>
    <w:rsid w:val="001331E5"/>
    <w:rsid w:val="00133AE5"/>
    <w:rsid w:val="00136101"/>
    <w:rsid w:val="001367C1"/>
    <w:rsid w:val="00143129"/>
    <w:rsid w:val="0014533C"/>
    <w:rsid w:val="00146424"/>
    <w:rsid w:val="00146C59"/>
    <w:rsid w:val="00153E37"/>
    <w:rsid w:val="00167833"/>
    <w:rsid w:val="0017423E"/>
    <w:rsid w:val="00183E66"/>
    <w:rsid w:val="001927C2"/>
    <w:rsid w:val="00193A6C"/>
    <w:rsid w:val="001977B1"/>
    <w:rsid w:val="001A5406"/>
    <w:rsid w:val="001A7BE1"/>
    <w:rsid w:val="001B104E"/>
    <w:rsid w:val="001B138D"/>
    <w:rsid w:val="001B4965"/>
    <w:rsid w:val="001B4DF7"/>
    <w:rsid w:val="001C0467"/>
    <w:rsid w:val="001C11F9"/>
    <w:rsid w:val="001C1622"/>
    <w:rsid w:val="001C3491"/>
    <w:rsid w:val="001F53D9"/>
    <w:rsid w:val="001F62BA"/>
    <w:rsid w:val="00200907"/>
    <w:rsid w:val="002022C1"/>
    <w:rsid w:val="00205332"/>
    <w:rsid w:val="002062DC"/>
    <w:rsid w:val="002077D9"/>
    <w:rsid w:val="00210985"/>
    <w:rsid w:val="0021135A"/>
    <w:rsid w:val="00211E12"/>
    <w:rsid w:val="00213CD4"/>
    <w:rsid w:val="002144DA"/>
    <w:rsid w:val="00223058"/>
    <w:rsid w:val="00225479"/>
    <w:rsid w:val="00226E30"/>
    <w:rsid w:val="00235311"/>
    <w:rsid w:val="0023547C"/>
    <w:rsid w:val="00241710"/>
    <w:rsid w:val="00242A28"/>
    <w:rsid w:val="00250D44"/>
    <w:rsid w:val="00252D03"/>
    <w:rsid w:val="00257216"/>
    <w:rsid w:val="00260674"/>
    <w:rsid w:val="0026209C"/>
    <w:rsid w:val="00263DD0"/>
    <w:rsid w:val="00264013"/>
    <w:rsid w:val="002675B1"/>
    <w:rsid w:val="002712E5"/>
    <w:rsid w:val="00283EFC"/>
    <w:rsid w:val="002854AF"/>
    <w:rsid w:val="00294772"/>
    <w:rsid w:val="002958F3"/>
    <w:rsid w:val="00295F0B"/>
    <w:rsid w:val="002A4C85"/>
    <w:rsid w:val="002B1D4F"/>
    <w:rsid w:val="002B4FCE"/>
    <w:rsid w:val="002B57F1"/>
    <w:rsid w:val="002C13D1"/>
    <w:rsid w:val="002C1E24"/>
    <w:rsid w:val="002C3606"/>
    <w:rsid w:val="002C4040"/>
    <w:rsid w:val="002C6A7A"/>
    <w:rsid w:val="002D3503"/>
    <w:rsid w:val="002E4AEC"/>
    <w:rsid w:val="002E6CF4"/>
    <w:rsid w:val="002F28A1"/>
    <w:rsid w:val="002F4CB8"/>
    <w:rsid w:val="003110A4"/>
    <w:rsid w:val="00312AF3"/>
    <w:rsid w:val="00313529"/>
    <w:rsid w:val="0032308A"/>
    <w:rsid w:val="003300E4"/>
    <w:rsid w:val="003349BE"/>
    <w:rsid w:val="00335E14"/>
    <w:rsid w:val="00342F23"/>
    <w:rsid w:val="00353193"/>
    <w:rsid w:val="0036310F"/>
    <w:rsid w:val="0037261E"/>
    <w:rsid w:val="003726BF"/>
    <w:rsid w:val="003737AF"/>
    <w:rsid w:val="003754ED"/>
    <w:rsid w:val="00385117"/>
    <w:rsid w:val="00394092"/>
    <w:rsid w:val="00394C9B"/>
    <w:rsid w:val="00396245"/>
    <w:rsid w:val="00396B13"/>
    <w:rsid w:val="003A0FAA"/>
    <w:rsid w:val="003A390D"/>
    <w:rsid w:val="003A3CBE"/>
    <w:rsid w:val="003A4805"/>
    <w:rsid w:val="003B2BCF"/>
    <w:rsid w:val="003B3912"/>
    <w:rsid w:val="003B5593"/>
    <w:rsid w:val="003D7EDC"/>
    <w:rsid w:val="003E113C"/>
    <w:rsid w:val="003E5B65"/>
    <w:rsid w:val="003F1C45"/>
    <w:rsid w:val="003F6E8C"/>
    <w:rsid w:val="00407E07"/>
    <w:rsid w:val="0041770A"/>
    <w:rsid w:val="00420BA6"/>
    <w:rsid w:val="00423E5D"/>
    <w:rsid w:val="0042691C"/>
    <w:rsid w:val="00427F0E"/>
    <w:rsid w:val="00433230"/>
    <w:rsid w:val="00444884"/>
    <w:rsid w:val="00450339"/>
    <w:rsid w:val="004567A2"/>
    <w:rsid w:val="0046175D"/>
    <w:rsid w:val="00462924"/>
    <w:rsid w:val="00470E75"/>
    <w:rsid w:val="004753C2"/>
    <w:rsid w:val="00481813"/>
    <w:rsid w:val="004823A4"/>
    <w:rsid w:val="00486ABF"/>
    <w:rsid w:val="004B0936"/>
    <w:rsid w:val="004B4C2B"/>
    <w:rsid w:val="004E7F31"/>
    <w:rsid w:val="004F6478"/>
    <w:rsid w:val="0050012D"/>
    <w:rsid w:val="00510B07"/>
    <w:rsid w:val="005111ED"/>
    <w:rsid w:val="005126F4"/>
    <w:rsid w:val="005145C1"/>
    <w:rsid w:val="00516853"/>
    <w:rsid w:val="005223CE"/>
    <w:rsid w:val="00523317"/>
    <w:rsid w:val="005337DF"/>
    <w:rsid w:val="0054489F"/>
    <w:rsid w:val="00547F00"/>
    <w:rsid w:val="00555494"/>
    <w:rsid w:val="00557190"/>
    <w:rsid w:val="005812DA"/>
    <w:rsid w:val="0058636C"/>
    <w:rsid w:val="00590586"/>
    <w:rsid w:val="005928E8"/>
    <w:rsid w:val="00594BA1"/>
    <w:rsid w:val="00595438"/>
    <w:rsid w:val="00597B7D"/>
    <w:rsid w:val="005B54AF"/>
    <w:rsid w:val="005C4EEB"/>
    <w:rsid w:val="005C524C"/>
    <w:rsid w:val="005D5A3E"/>
    <w:rsid w:val="005E1CB4"/>
    <w:rsid w:val="005E665E"/>
    <w:rsid w:val="005E6800"/>
    <w:rsid w:val="005F2980"/>
    <w:rsid w:val="005F4E43"/>
    <w:rsid w:val="005F69A2"/>
    <w:rsid w:val="0060222B"/>
    <w:rsid w:val="00602305"/>
    <w:rsid w:val="00614163"/>
    <w:rsid w:val="00622A3C"/>
    <w:rsid w:val="00623905"/>
    <w:rsid w:val="006247D4"/>
    <w:rsid w:val="00626069"/>
    <w:rsid w:val="00627926"/>
    <w:rsid w:val="00630A9F"/>
    <w:rsid w:val="0063221B"/>
    <w:rsid w:val="006429C2"/>
    <w:rsid w:val="00643E5A"/>
    <w:rsid w:val="00653EF4"/>
    <w:rsid w:val="00667D9C"/>
    <w:rsid w:val="00670B13"/>
    <w:rsid w:val="006719BA"/>
    <w:rsid w:val="00672104"/>
    <w:rsid w:val="006750C9"/>
    <w:rsid w:val="00675385"/>
    <w:rsid w:val="00680233"/>
    <w:rsid w:val="006815AE"/>
    <w:rsid w:val="006831A5"/>
    <w:rsid w:val="00684B57"/>
    <w:rsid w:val="006B01D6"/>
    <w:rsid w:val="006B68A0"/>
    <w:rsid w:val="006C0DE1"/>
    <w:rsid w:val="006C71FE"/>
    <w:rsid w:val="006C72B5"/>
    <w:rsid w:val="006D1BD2"/>
    <w:rsid w:val="006D2E8A"/>
    <w:rsid w:val="006E16B5"/>
    <w:rsid w:val="006E2032"/>
    <w:rsid w:val="006F0236"/>
    <w:rsid w:val="006F51BD"/>
    <w:rsid w:val="00701633"/>
    <w:rsid w:val="007044CB"/>
    <w:rsid w:val="00705F8C"/>
    <w:rsid w:val="00713E51"/>
    <w:rsid w:val="00722A81"/>
    <w:rsid w:val="00724E10"/>
    <w:rsid w:val="00730A63"/>
    <w:rsid w:val="00744845"/>
    <w:rsid w:val="00746536"/>
    <w:rsid w:val="0075327C"/>
    <w:rsid w:val="00756A9A"/>
    <w:rsid w:val="0075783F"/>
    <w:rsid w:val="00764A6D"/>
    <w:rsid w:val="00774969"/>
    <w:rsid w:val="00776FDC"/>
    <w:rsid w:val="00780A66"/>
    <w:rsid w:val="00782894"/>
    <w:rsid w:val="00783538"/>
    <w:rsid w:val="00785E22"/>
    <w:rsid w:val="0078730C"/>
    <w:rsid w:val="00795733"/>
    <w:rsid w:val="007972B2"/>
    <w:rsid w:val="007A6619"/>
    <w:rsid w:val="007B0636"/>
    <w:rsid w:val="007B162A"/>
    <w:rsid w:val="007B7E6A"/>
    <w:rsid w:val="007C4178"/>
    <w:rsid w:val="007C51E4"/>
    <w:rsid w:val="007D46DD"/>
    <w:rsid w:val="007D4A8A"/>
    <w:rsid w:val="007D69BE"/>
    <w:rsid w:val="007E5764"/>
    <w:rsid w:val="007E7392"/>
    <w:rsid w:val="00810267"/>
    <w:rsid w:val="0081126B"/>
    <w:rsid w:val="008119C5"/>
    <w:rsid w:val="008130A3"/>
    <w:rsid w:val="0081508D"/>
    <w:rsid w:val="00822225"/>
    <w:rsid w:val="00826367"/>
    <w:rsid w:val="00826DEF"/>
    <w:rsid w:val="00832401"/>
    <w:rsid w:val="00840B64"/>
    <w:rsid w:val="008524B1"/>
    <w:rsid w:val="008554E3"/>
    <w:rsid w:val="00855C49"/>
    <w:rsid w:val="00863387"/>
    <w:rsid w:val="0087034F"/>
    <w:rsid w:val="00871B20"/>
    <w:rsid w:val="00871B5F"/>
    <w:rsid w:val="00871DA3"/>
    <w:rsid w:val="00877F99"/>
    <w:rsid w:val="00880137"/>
    <w:rsid w:val="00881556"/>
    <w:rsid w:val="00896E11"/>
    <w:rsid w:val="008A17DE"/>
    <w:rsid w:val="008A1C11"/>
    <w:rsid w:val="008A3D1C"/>
    <w:rsid w:val="008C7178"/>
    <w:rsid w:val="008E456A"/>
    <w:rsid w:val="008E632D"/>
    <w:rsid w:val="008F17E0"/>
    <w:rsid w:val="008F6BF4"/>
    <w:rsid w:val="009005A7"/>
    <w:rsid w:val="009007DE"/>
    <w:rsid w:val="00901C0D"/>
    <w:rsid w:val="00911547"/>
    <w:rsid w:val="009117CA"/>
    <w:rsid w:val="00914BFA"/>
    <w:rsid w:val="00916982"/>
    <w:rsid w:val="009212F4"/>
    <w:rsid w:val="00921D52"/>
    <w:rsid w:val="00923B46"/>
    <w:rsid w:val="009258B3"/>
    <w:rsid w:val="0093023F"/>
    <w:rsid w:val="00937982"/>
    <w:rsid w:val="00941647"/>
    <w:rsid w:val="00946918"/>
    <w:rsid w:val="00953164"/>
    <w:rsid w:val="00954386"/>
    <w:rsid w:val="0096208A"/>
    <w:rsid w:val="00963012"/>
    <w:rsid w:val="00963BBB"/>
    <w:rsid w:val="00973C11"/>
    <w:rsid w:val="009763C3"/>
    <w:rsid w:val="0097687C"/>
    <w:rsid w:val="00980AD5"/>
    <w:rsid w:val="00986678"/>
    <w:rsid w:val="00986EF0"/>
    <w:rsid w:val="009871C2"/>
    <w:rsid w:val="0099115A"/>
    <w:rsid w:val="00995F6B"/>
    <w:rsid w:val="00997775"/>
    <w:rsid w:val="00997C61"/>
    <w:rsid w:val="009A0A73"/>
    <w:rsid w:val="009A741B"/>
    <w:rsid w:val="009B7629"/>
    <w:rsid w:val="009B76E3"/>
    <w:rsid w:val="009C06D9"/>
    <w:rsid w:val="009C2827"/>
    <w:rsid w:val="009C2FD2"/>
    <w:rsid w:val="009C774D"/>
    <w:rsid w:val="009D3E6D"/>
    <w:rsid w:val="009D6DD2"/>
    <w:rsid w:val="009E04EC"/>
    <w:rsid w:val="009E074A"/>
    <w:rsid w:val="009E7D7E"/>
    <w:rsid w:val="009F0CA5"/>
    <w:rsid w:val="009F1BD1"/>
    <w:rsid w:val="009F5386"/>
    <w:rsid w:val="00A07A6D"/>
    <w:rsid w:val="00A130EF"/>
    <w:rsid w:val="00A15DCE"/>
    <w:rsid w:val="00A16CA3"/>
    <w:rsid w:val="00A25D56"/>
    <w:rsid w:val="00A3055B"/>
    <w:rsid w:val="00A3773B"/>
    <w:rsid w:val="00A517AB"/>
    <w:rsid w:val="00A54C83"/>
    <w:rsid w:val="00A60582"/>
    <w:rsid w:val="00A60A9F"/>
    <w:rsid w:val="00A65756"/>
    <w:rsid w:val="00A66041"/>
    <w:rsid w:val="00A71752"/>
    <w:rsid w:val="00A7407D"/>
    <w:rsid w:val="00A75FA1"/>
    <w:rsid w:val="00A82346"/>
    <w:rsid w:val="00A90536"/>
    <w:rsid w:val="00A95431"/>
    <w:rsid w:val="00A96C2E"/>
    <w:rsid w:val="00A970A8"/>
    <w:rsid w:val="00A9749F"/>
    <w:rsid w:val="00A9794E"/>
    <w:rsid w:val="00AA222D"/>
    <w:rsid w:val="00AA4112"/>
    <w:rsid w:val="00AA6267"/>
    <w:rsid w:val="00AA646C"/>
    <w:rsid w:val="00AA6AA0"/>
    <w:rsid w:val="00AD175C"/>
    <w:rsid w:val="00AD175E"/>
    <w:rsid w:val="00AD1A39"/>
    <w:rsid w:val="00AE2015"/>
    <w:rsid w:val="00AE7477"/>
    <w:rsid w:val="00AE7C44"/>
    <w:rsid w:val="00AF4DD3"/>
    <w:rsid w:val="00AF586C"/>
    <w:rsid w:val="00B00D76"/>
    <w:rsid w:val="00B07B18"/>
    <w:rsid w:val="00B10720"/>
    <w:rsid w:val="00B156DD"/>
    <w:rsid w:val="00B249B3"/>
    <w:rsid w:val="00B403B2"/>
    <w:rsid w:val="00B419CF"/>
    <w:rsid w:val="00B45978"/>
    <w:rsid w:val="00B50A97"/>
    <w:rsid w:val="00B53135"/>
    <w:rsid w:val="00B5329F"/>
    <w:rsid w:val="00B61258"/>
    <w:rsid w:val="00B75742"/>
    <w:rsid w:val="00B919AC"/>
    <w:rsid w:val="00BA0BC2"/>
    <w:rsid w:val="00BC658E"/>
    <w:rsid w:val="00BC7150"/>
    <w:rsid w:val="00BC7991"/>
    <w:rsid w:val="00BD1F5C"/>
    <w:rsid w:val="00BF0DD6"/>
    <w:rsid w:val="00BF5FF9"/>
    <w:rsid w:val="00BF7D78"/>
    <w:rsid w:val="00C0509A"/>
    <w:rsid w:val="00C11292"/>
    <w:rsid w:val="00C12738"/>
    <w:rsid w:val="00C15FC6"/>
    <w:rsid w:val="00C2137C"/>
    <w:rsid w:val="00C22B46"/>
    <w:rsid w:val="00C24051"/>
    <w:rsid w:val="00C33128"/>
    <w:rsid w:val="00C40EE7"/>
    <w:rsid w:val="00C41402"/>
    <w:rsid w:val="00C41655"/>
    <w:rsid w:val="00C4478E"/>
    <w:rsid w:val="00C61C5E"/>
    <w:rsid w:val="00C61FB5"/>
    <w:rsid w:val="00C641EC"/>
    <w:rsid w:val="00C64631"/>
    <w:rsid w:val="00C65110"/>
    <w:rsid w:val="00C6607F"/>
    <w:rsid w:val="00C91CB7"/>
    <w:rsid w:val="00C92301"/>
    <w:rsid w:val="00CA317F"/>
    <w:rsid w:val="00CB07BD"/>
    <w:rsid w:val="00CB603E"/>
    <w:rsid w:val="00CC1B60"/>
    <w:rsid w:val="00CC30E9"/>
    <w:rsid w:val="00CC3682"/>
    <w:rsid w:val="00CC39FE"/>
    <w:rsid w:val="00CC6162"/>
    <w:rsid w:val="00CC7805"/>
    <w:rsid w:val="00CD77CB"/>
    <w:rsid w:val="00CE35F8"/>
    <w:rsid w:val="00CE6038"/>
    <w:rsid w:val="00D2068D"/>
    <w:rsid w:val="00D263FD"/>
    <w:rsid w:val="00D30E6E"/>
    <w:rsid w:val="00D339B9"/>
    <w:rsid w:val="00D36FA5"/>
    <w:rsid w:val="00D45340"/>
    <w:rsid w:val="00D54477"/>
    <w:rsid w:val="00D56875"/>
    <w:rsid w:val="00D600BE"/>
    <w:rsid w:val="00D609C3"/>
    <w:rsid w:val="00D60B2B"/>
    <w:rsid w:val="00D60CF0"/>
    <w:rsid w:val="00D64331"/>
    <w:rsid w:val="00D64736"/>
    <w:rsid w:val="00D66B96"/>
    <w:rsid w:val="00D76542"/>
    <w:rsid w:val="00D83DE0"/>
    <w:rsid w:val="00D85A3E"/>
    <w:rsid w:val="00D90D9A"/>
    <w:rsid w:val="00D91F3F"/>
    <w:rsid w:val="00D94C13"/>
    <w:rsid w:val="00D94EC7"/>
    <w:rsid w:val="00DA0E41"/>
    <w:rsid w:val="00DA3A44"/>
    <w:rsid w:val="00DA4540"/>
    <w:rsid w:val="00DA6819"/>
    <w:rsid w:val="00DB111C"/>
    <w:rsid w:val="00DB3865"/>
    <w:rsid w:val="00DB401D"/>
    <w:rsid w:val="00DC19E2"/>
    <w:rsid w:val="00DD5ACE"/>
    <w:rsid w:val="00DE02DE"/>
    <w:rsid w:val="00DE0934"/>
    <w:rsid w:val="00DE750A"/>
    <w:rsid w:val="00DF09AC"/>
    <w:rsid w:val="00DF628F"/>
    <w:rsid w:val="00DF74B1"/>
    <w:rsid w:val="00DF7788"/>
    <w:rsid w:val="00E107C5"/>
    <w:rsid w:val="00E10EDC"/>
    <w:rsid w:val="00E16CB2"/>
    <w:rsid w:val="00E2464E"/>
    <w:rsid w:val="00E24D3C"/>
    <w:rsid w:val="00E26F02"/>
    <w:rsid w:val="00E348B0"/>
    <w:rsid w:val="00E36EEB"/>
    <w:rsid w:val="00E403B3"/>
    <w:rsid w:val="00E47869"/>
    <w:rsid w:val="00E47CA6"/>
    <w:rsid w:val="00E5019E"/>
    <w:rsid w:val="00E61371"/>
    <w:rsid w:val="00E632C4"/>
    <w:rsid w:val="00E66391"/>
    <w:rsid w:val="00E70E4C"/>
    <w:rsid w:val="00E748F0"/>
    <w:rsid w:val="00E7527C"/>
    <w:rsid w:val="00E7591B"/>
    <w:rsid w:val="00E838BD"/>
    <w:rsid w:val="00E92346"/>
    <w:rsid w:val="00EA659D"/>
    <w:rsid w:val="00EA6C19"/>
    <w:rsid w:val="00EB4D69"/>
    <w:rsid w:val="00EB59E3"/>
    <w:rsid w:val="00EB735F"/>
    <w:rsid w:val="00ED5627"/>
    <w:rsid w:val="00ED6A43"/>
    <w:rsid w:val="00EE1703"/>
    <w:rsid w:val="00EE29ED"/>
    <w:rsid w:val="00EE71D2"/>
    <w:rsid w:val="00EF339B"/>
    <w:rsid w:val="00EF77D8"/>
    <w:rsid w:val="00F00955"/>
    <w:rsid w:val="00F01791"/>
    <w:rsid w:val="00F113BA"/>
    <w:rsid w:val="00F123EF"/>
    <w:rsid w:val="00F15F4E"/>
    <w:rsid w:val="00F26280"/>
    <w:rsid w:val="00F2672C"/>
    <w:rsid w:val="00F30DE2"/>
    <w:rsid w:val="00F428A9"/>
    <w:rsid w:val="00F42DCF"/>
    <w:rsid w:val="00F4561B"/>
    <w:rsid w:val="00F475AB"/>
    <w:rsid w:val="00F478A9"/>
    <w:rsid w:val="00F501BC"/>
    <w:rsid w:val="00F55D88"/>
    <w:rsid w:val="00F72C7B"/>
    <w:rsid w:val="00F76C31"/>
    <w:rsid w:val="00F806BE"/>
    <w:rsid w:val="00F80C7A"/>
    <w:rsid w:val="00F83725"/>
    <w:rsid w:val="00FA00A9"/>
    <w:rsid w:val="00FA0679"/>
    <w:rsid w:val="00FA160F"/>
    <w:rsid w:val="00FA730C"/>
    <w:rsid w:val="00FB280E"/>
    <w:rsid w:val="00FB740D"/>
    <w:rsid w:val="00FD277D"/>
    <w:rsid w:val="00FD2F9B"/>
    <w:rsid w:val="00FD73F4"/>
    <w:rsid w:val="00FE783C"/>
    <w:rsid w:val="00FE7D53"/>
    <w:rsid w:val="00FF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15A57"/>
  <w15:chartTrackingRefBased/>
  <w15:docId w15:val="{4D45C1F5-082B-470D-8655-1FCCF8017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E7D7E"/>
    <w:pPr>
      <w:keepNext/>
      <w:keepLines/>
      <w:spacing w:before="320" w:after="40" w:line="252" w:lineRule="auto"/>
      <w:jc w:val="both"/>
      <w:outlineLvl w:val="0"/>
    </w:pPr>
    <w:rPr>
      <w:rFonts w:ascii="Calibri Light" w:eastAsia="SimSun" w:hAnsi="Calibri Light" w:cs="Times New Roman"/>
      <w:b/>
      <w:bCs/>
      <w:caps/>
      <w:spacing w:val="4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C641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14BF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0E4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23547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FA00A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23547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23547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List Paragraph,Nagłowek 3,Akapit z listą BS,Dot pt,Recommendation"/>
    <w:basedOn w:val="Normalny"/>
    <w:link w:val="AkapitzlistZnak"/>
    <w:uiPriority w:val="34"/>
    <w:qFormat/>
    <w:rsid w:val="00986EF0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9D3E6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9D3E6D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516853"/>
    <w:rPr>
      <w:color w:val="0000FF"/>
      <w:u w:val="single"/>
    </w:rPr>
  </w:style>
  <w:style w:type="character" w:styleId="Pogrubienie">
    <w:name w:val="Strong"/>
    <w:qFormat/>
    <w:rsid w:val="00516853"/>
    <w:rPr>
      <w:b/>
      <w:bCs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,Nagłowek 3 Znak"/>
    <w:link w:val="Akapitzlist"/>
    <w:uiPriority w:val="34"/>
    <w:qFormat/>
    <w:locked/>
    <w:rsid w:val="00516853"/>
  </w:style>
  <w:style w:type="paragraph" w:styleId="Tekstpodstawowy">
    <w:name w:val="Body Text"/>
    <w:basedOn w:val="Normalny"/>
    <w:link w:val="TekstpodstawowyZnak"/>
    <w:rsid w:val="00840B64"/>
    <w:pPr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B64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NormalnyWeb">
    <w:name w:val="Normal (Web)"/>
    <w:basedOn w:val="Normalny"/>
    <w:uiPriority w:val="99"/>
    <w:unhideWhenUsed/>
    <w:rsid w:val="00C15FC6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paragraph" w:customStyle="1" w:styleId="pkt">
    <w:name w:val="pkt"/>
    <w:basedOn w:val="Normalny"/>
    <w:rsid w:val="00C15FC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9E7D7E"/>
    <w:rPr>
      <w:rFonts w:ascii="Calibri Light" w:eastAsia="SimSun" w:hAnsi="Calibri Light" w:cs="Times New Roman"/>
      <w:b/>
      <w:bCs/>
      <w:caps/>
      <w:spacing w:val="4"/>
      <w:sz w:val="28"/>
      <w:szCs w:val="28"/>
      <w:lang w:eastAsia="pl-PL"/>
    </w:rPr>
  </w:style>
  <w:style w:type="numbering" w:customStyle="1" w:styleId="Styl72">
    <w:name w:val="Styl72"/>
    <w:uiPriority w:val="99"/>
    <w:rsid w:val="009E7D7E"/>
    <w:pPr>
      <w:numPr>
        <w:numId w:val="5"/>
      </w:numPr>
    </w:pPr>
  </w:style>
  <w:style w:type="character" w:customStyle="1" w:styleId="alb">
    <w:name w:val="a_lb"/>
    <w:basedOn w:val="Domylnaczcionkaakapitu"/>
    <w:rsid w:val="009E7D7E"/>
  </w:style>
  <w:style w:type="paragraph" w:customStyle="1" w:styleId="text-justify">
    <w:name w:val="text-justify"/>
    <w:basedOn w:val="Normalny"/>
    <w:rsid w:val="009E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23547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9"/>
    <w:rsid w:val="002354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9"/>
    <w:rsid w:val="002354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qFormat/>
    <w:rsid w:val="002354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FA00A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zodstpw">
    <w:name w:val="No Spacing"/>
    <w:link w:val="BezodstpwZnak"/>
    <w:qFormat/>
    <w:rsid w:val="00FA00A9"/>
    <w:pPr>
      <w:spacing w:after="0" w:line="240" w:lineRule="auto"/>
      <w:jc w:val="both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FA00A9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rsid w:val="00914BF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C641E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641E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641EC"/>
  </w:style>
  <w:style w:type="paragraph" w:styleId="Tekstpodstawowywcity3">
    <w:name w:val="Body Text Indent 3"/>
    <w:basedOn w:val="Normalny"/>
    <w:link w:val="Tekstpodstawowywcity3Znak"/>
    <w:semiHidden/>
    <w:unhideWhenUsed/>
    <w:rsid w:val="00C641E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641EC"/>
    <w:rPr>
      <w:sz w:val="16"/>
      <w:szCs w:val="16"/>
    </w:rPr>
  </w:style>
  <w:style w:type="numbering" w:customStyle="1" w:styleId="WW8Num90">
    <w:name w:val="WW8Num90"/>
    <w:basedOn w:val="Bezlisty"/>
    <w:rsid w:val="00A130EF"/>
    <w:pPr>
      <w:numPr>
        <w:numId w:val="18"/>
      </w:numPr>
    </w:pPr>
  </w:style>
  <w:style w:type="numbering" w:customStyle="1" w:styleId="WW8Num99">
    <w:name w:val="WW8Num99"/>
    <w:basedOn w:val="Bezlisty"/>
    <w:rsid w:val="00A130EF"/>
    <w:pPr>
      <w:numPr>
        <w:numId w:val="19"/>
      </w:numPr>
    </w:pPr>
  </w:style>
  <w:style w:type="numbering" w:customStyle="1" w:styleId="WW8Num151">
    <w:name w:val="WW8Num151"/>
    <w:basedOn w:val="Bezlisty"/>
    <w:rsid w:val="00A130EF"/>
    <w:pPr>
      <w:numPr>
        <w:numId w:val="26"/>
      </w:numPr>
    </w:pPr>
  </w:style>
  <w:style w:type="numbering" w:customStyle="1" w:styleId="WW8Num155">
    <w:name w:val="WW8Num155"/>
    <w:basedOn w:val="Bezlisty"/>
    <w:rsid w:val="00A130EF"/>
    <w:pPr>
      <w:numPr>
        <w:numId w:val="20"/>
      </w:numPr>
    </w:pPr>
  </w:style>
  <w:style w:type="numbering" w:customStyle="1" w:styleId="WW8Num159">
    <w:name w:val="WW8Num159"/>
    <w:basedOn w:val="Bezlisty"/>
    <w:rsid w:val="00A130EF"/>
    <w:pPr>
      <w:numPr>
        <w:numId w:val="21"/>
      </w:numPr>
    </w:pPr>
  </w:style>
  <w:style w:type="numbering" w:customStyle="1" w:styleId="WW8Num106">
    <w:name w:val="WW8Num106"/>
    <w:basedOn w:val="Bezlisty"/>
    <w:rsid w:val="00A130EF"/>
    <w:pPr>
      <w:numPr>
        <w:numId w:val="22"/>
      </w:numPr>
    </w:pPr>
  </w:style>
  <w:style w:type="numbering" w:customStyle="1" w:styleId="WW8Num126">
    <w:name w:val="WW8Num126"/>
    <w:basedOn w:val="Bezlisty"/>
    <w:rsid w:val="00A130EF"/>
    <w:pPr>
      <w:numPr>
        <w:numId w:val="23"/>
      </w:numPr>
    </w:pPr>
  </w:style>
  <w:style w:type="numbering" w:customStyle="1" w:styleId="WW8Num133">
    <w:name w:val="WW8Num133"/>
    <w:basedOn w:val="Bezlisty"/>
    <w:rsid w:val="00A130EF"/>
    <w:pPr>
      <w:numPr>
        <w:numId w:val="24"/>
      </w:numPr>
    </w:pPr>
  </w:style>
  <w:style w:type="numbering" w:customStyle="1" w:styleId="WW8Num143">
    <w:name w:val="WW8Num143"/>
    <w:basedOn w:val="Bezlisty"/>
    <w:rsid w:val="00A130EF"/>
    <w:pPr>
      <w:numPr>
        <w:numId w:val="25"/>
      </w:numPr>
    </w:pPr>
  </w:style>
  <w:style w:type="paragraph" w:styleId="Tekstpodstawowy2">
    <w:name w:val="Body Text 2"/>
    <w:basedOn w:val="Normalny"/>
    <w:link w:val="Tekstpodstawowy2Znak"/>
    <w:semiHidden/>
    <w:unhideWhenUsed/>
    <w:rsid w:val="002C13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C13D1"/>
  </w:style>
  <w:style w:type="paragraph" w:styleId="Tytu">
    <w:name w:val="Title"/>
    <w:aliases w:val=" Znak Znak Znak,Znak Znak Znak"/>
    <w:basedOn w:val="Normalny"/>
    <w:link w:val="TytuZnak"/>
    <w:qFormat/>
    <w:rsid w:val="002C13D1"/>
    <w:pPr>
      <w:shd w:val="clear" w:color="auto" w:fill="FFFFFF"/>
      <w:tabs>
        <w:tab w:val="left" w:pos="240"/>
      </w:tabs>
      <w:spacing w:after="0" w:line="240" w:lineRule="auto"/>
      <w:ind w:left="173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aliases w:val=" Znak Znak Znak Znak,Znak Znak Znak Znak"/>
    <w:basedOn w:val="Domylnaczcionkaakapitu"/>
    <w:link w:val="Tytu"/>
    <w:rsid w:val="002C13D1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pl-PL"/>
    </w:rPr>
  </w:style>
  <w:style w:type="paragraph" w:styleId="Nagwek">
    <w:name w:val="header"/>
    <w:basedOn w:val="Normalny"/>
    <w:link w:val="NagwekZnak"/>
    <w:unhideWhenUsed/>
    <w:rsid w:val="00756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56A9A"/>
  </w:style>
  <w:style w:type="paragraph" w:styleId="Stopka">
    <w:name w:val="footer"/>
    <w:basedOn w:val="Normalny"/>
    <w:link w:val="StopkaZnak"/>
    <w:unhideWhenUsed/>
    <w:rsid w:val="00756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56A9A"/>
  </w:style>
  <w:style w:type="character" w:customStyle="1" w:styleId="Teksttreci2Pogrubienie">
    <w:name w:val="Tekst treści (2) + Pogrubienie"/>
    <w:basedOn w:val="Domylnaczcionkaakapitu"/>
    <w:rsid w:val="000E61E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customStyle="1" w:styleId="ListParagraph1">
    <w:name w:val="List Paragraph1"/>
    <w:basedOn w:val="Normalny"/>
    <w:rsid w:val="002F28A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Zwykytekst">
    <w:name w:val="Plain Text"/>
    <w:basedOn w:val="Normalny"/>
    <w:link w:val="ZwykytekstZnak"/>
    <w:uiPriority w:val="99"/>
    <w:rsid w:val="002F28A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28A1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Normalny"/>
    <w:rsid w:val="002712E5"/>
    <w:pPr>
      <w:widowControl w:val="0"/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B419C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419CF"/>
  </w:style>
  <w:style w:type="character" w:customStyle="1" w:styleId="Teksttreci">
    <w:name w:val="Tekst treści_"/>
    <w:rsid w:val="00B419CF"/>
    <w:rPr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rsid w:val="00B419CF"/>
    <w:pPr>
      <w:shd w:val="clear" w:color="auto" w:fill="FFFFFF"/>
      <w:spacing w:after="0" w:line="240" w:lineRule="atLeast"/>
      <w:ind w:hanging="360"/>
    </w:pPr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  <w:lang w:eastAsia="pl-PL"/>
    </w:rPr>
  </w:style>
  <w:style w:type="character" w:customStyle="1" w:styleId="Nagwek10">
    <w:name w:val="Nagłówek #1_"/>
    <w:link w:val="Nagwek11"/>
    <w:rsid w:val="00B419CF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Teksttreci3">
    <w:name w:val="Tekst treści (3)_"/>
    <w:link w:val="Teksttreci30"/>
    <w:rsid w:val="00B419CF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Teksttreci3Bezpogrubienia">
    <w:name w:val="Tekst treści (3) + Bez pogrubienia"/>
    <w:rsid w:val="00B419CF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"/>
    </w:rPr>
  </w:style>
  <w:style w:type="character" w:customStyle="1" w:styleId="Nagwek1Bezpogrubienia">
    <w:name w:val="Nagłówek #1 + Bez pogrubienia"/>
    <w:rsid w:val="00B419CF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"/>
    </w:rPr>
  </w:style>
  <w:style w:type="paragraph" w:customStyle="1" w:styleId="Nagwek11">
    <w:name w:val="Nagłówek #1"/>
    <w:basedOn w:val="Normalny"/>
    <w:link w:val="Nagwek10"/>
    <w:rsid w:val="00B419CF"/>
    <w:pPr>
      <w:widowControl w:val="0"/>
      <w:shd w:val="clear" w:color="auto" w:fill="FFFFFF"/>
      <w:spacing w:after="0" w:line="408" w:lineRule="exact"/>
      <w:ind w:hanging="340"/>
      <w:outlineLvl w:val="0"/>
    </w:pPr>
    <w:rPr>
      <w:rFonts w:ascii="Arial" w:eastAsia="Arial" w:hAnsi="Arial" w:cs="Arial"/>
      <w:sz w:val="21"/>
      <w:szCs w:val="21"/>
    </w:rPr>
  </w:style>
  <w:style w:type="paragraph" w:customStyle="1" w:styleId="Teksttreci30">
    <w:name w:val="Tekst treści (3)"/>
    <w:basedOn w:val="Normalny"/>
    <w:link w:val="Teksttreci3"/>
    <w:rsid w:val="00B419CF"/>
    <w:pPr>
      <w:widowControl w:val="0"/>
      <w:shd w:val="clear" w:color="auto" w:fill="FFFFFF"/>
      <w:spacing w:after="240" w:line="0" w:lineRule="atLeast"/>
      <w:ind w:hanging="340"/>
      <w:jc w:val="both"/>
    </w:pPr>
    <w:rPr>
      <w:rFonts w:ascii="Arial" w:eastAsia="Arial" w:hAnsi="Arial" w:cs="Arial"/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3DE0"/>
    <w:rPr>
      <w:color w:val="605E5C"/>
      <w:shd w:val="clear" w:color="auto" w:fill="E1DFDD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721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nhideWhenUsed/>
    <w:rsid w:val="002572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257216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257216"/>
    <w:rPr>
      <w:color w:val="954F72" w:themeColor="followedHyperlink"/>
      <w:u w:val="single"/>
    </w:rPr>
  </w:style>
  <w:style w:type="paragraph" w:customStyle="1" w:styleId="Teksttreci1">
    <w:name w:val="Tekst treści1"/>
    <w:basedOn w:val="Normalny"/>
    <w:rsid w:val="00257216"/>
    <w:pPr>
      <w:widowControl w:val="0"/>
      <w:shd w:val="clear" w:color="auto" w:fill="FFFFFF"/>
      <w:spacing w:after="0" w:line="278" w:lineRule="exact"/>
      <w:ind w:hanging="640"/>
    </w:pPr>
    <w:rPr>
      <w:rFonts w:ascii="Arial" w:eastAsia="Calibri" w:hAnsi="Arial" w:cs="Arial"/>
      <w:sz w:val="18"/>
      <w:szCs w:val="18"/>
    </w:rPr>
  </w:style>
  <w:style w:type="character" w:customStyle="1" w:styleId="Nagwek20">
    <w:name w:val="Nagłówek #2_"/>
    <w:rsid w:val="00257216"/>
    <w:rPr>
      <w:rFonts w:ascii="Arial" w:hAnsi="Arial" w:cs="Arial"/>
      <w:b/>
      <w:bCs/>
      <w:shd w:val="clear" w:color="auto" w:fill="FFFFFF"/>
    </w:rPr>
  </w:style>
  <w:style w:type="character" w:customStyle="1" w:styleId="TeksttreciPogrubienie">
    <w:name w:val="Tekst treści + Pogrubienie"/>
    <w:rsid w:val="00257216"/>
    <w:rPr>
      <w:rFonts w:ascii="Arial" w:hAnsi="Arial" w:cs="Arial"/>
      <w:b/>
      <w:bCs/>
      <w:spacing w:val="2"/>
      <w:sz w:val="20"/>
      <w:szCs w:val="20"/>
      <w:shd w:val="clear" w:color="auto" w:fill="FFFFFF"/>
    </w:rPr>
  </w:style>
  <w:style w:type="paragraph" w:styleId="Tekstpodstawowy3">
    <w:name w:val="Body Text 3"/>
    <w:basedOn w:val="Normalny"/>
    <w:link w:val="Tekstpodstawowy3Znak"/>
    <w:uiPriority w:val="99"/>
    <w:unhideWhenUsed/>
    <w:rsid w:val="00257216"/>
    <w:pPr>
      <w:spacing w:after="120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57216"/>
    <w:rPr>
      <w:rFonts w:ascii="Arial" w:hAnsi="Arial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57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572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57216"/>
    <w:rPr>
      <w:vertAlign w:val="superscript"/>
    </w:rPr>
  </w:style>
  <w:style w:type="paragraph" w:customStyle="1" w:styleId="Tekstpodstawowywcity1">
    <w:name w:val="Tekst podstawowy wcięty1"/>
    <w:basedOn w:val="Normalny"/>
    <w:rsid w:val="00257216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257216"/>
  </w:style>
  <w:style w:type="character" w:customStyle="1" w:styleId="FontStyle15">
    <w:name w:val="Font Style15"/>
    <w:rsid w:val="00257216"/>
    <w:rPr>
      <w:rFonts w:ascii="Arial" w:hAnsi="Arial" w:cs="Arial"/>
      <w:sz w:val="24"/>
      <w:szCs w:val="24"/>
    </w:rPr>
  </w:style>
  <w:style w:type="character" w:customStyle="1" w:styleId="st">
    <w:name w:val="st"/>
    <w:basedOn w:val="Domylnaczcionkaakapitu"/>
    <w:rsid w:val="00257216"/>
  </w:style>
  <w:style w:type="paragraph" w:customStyle="1" w:styleId="Standard">
    <w:name w:val="Standard"/>
    <w:rsid w:val="002572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Akapitzlist2">
    <w:name w:val="Akapit z listą2"/>
    <w:basedOn w:val="Normalny"/>
    <w:rsid w:val="00257216"/>
    <w:pPr>
      <w:spacing w:after="200" w:line="276" w:lineRule="auto"/>
      <w:ind w:left="720"/>
    </w:pPr>
    <w:rPr>
      <w:rFonts w:ascii="Calibri" w:eastAsia="Times New Roman" w:hAnsi="Calibri" w:cs="Times New Roman"/>
      <w:sz w:val="24"/>
      <w:szCs w:val="24"/>
    </w:rPr>
  </w:style>
  <w:style w:type="character" w:customStyle="1" w:styleId="Teksttreci10">
    <w:name w:val="Tekst treści10"/>
    <w:rsid w:val="00257216"/>
    <w:rPr>
      <w:rFonts w:ascii="Arial" w:hAnsi="Arial" w:cs="Arial"/>
      <w:spacing w:val="2"/>
      <w:sz w:val="18"/>
      <w:szCs w:val="18"/>
      <w:u w:val="single"/>
      <w:shd w:val="clear" w:color="auto" w:fill="FFFFFF"/>
      <w:lang w:val="en-US" w:eastAsia="en-US"/>
    </w:rPr>
  </w:style>
  <w:style w:type="character" w:customStyle="1" w:styleId="Teksttreci9">
    <w:name w:val="Tekst treści9"/>
    <w:rsid w:val="00257216"/>
    <w:rPr>
      <w:rFonts w:ascii="Arial" w:hAnsi="Arial" w:cs="Arial"/>
      <w:noProof/>
      <w:spacing w:val="2"/>
      <w:sz w:val="18"/>
      <w:szCs w:val="18"/>
      <w:u w:val="none"/>
      <w:shd w:val="clear" w:color="auto" w:fill="FFFFFF"/>
    </w:rPr>
  </w:style>
  <w:style w:type="character" w:customStyle="1" w:styleId="Teksttreci8">
    <w:name w:val="Tekst treści8"/>
    <w:rsid w:val="00257216"/>
    <w:rPr>
      <w:rFonts w:ascii="Arial" w:hAnsi="Arial" w:cs="Arial"/>
      <w:spacing w:val="2"/>
      <w:sz w:val="18"/>
      <w:szCs w:val="18"/>
      <w:u w:val="single"/>
      <w:shd w:val="clear" w:color="auto" w:fill="FFFFFF"/>
    </w:rPr>
  </w:style>
  <w:style w:type="paragraph" w:customStyle="1" w:styleId="Nagwek21">
    <w:name w:val="Nagłówek #21"/>
    <w:basedOn w:val="Normalny"/>
    <w:rsid w:val="00257216"/>
    <w:pPr>
      <w:widowControl w:val="0"/>
      <w:shd w:val="clear" w:color="auto" w:fill="FFFFFF"/>
      <w:spacing w:after="180" w:line="240" w:lineRule="atLeast"/>
      <w:ind w:hanging="680"/>
      <w:jc w:val="both"/>
      <w:outlineLvl w:val="1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apple-converted-space">
    <w:name w:val="apple-converted-space"/>
    <w:rsid w:val="00257216"/>
  </w:style>
  <w:style w:type="paragraph" w:customStyle="1" w:styleId="ChapterTitle">
    <w:name w:val="ChapterTitle"/>
    <w:basedOn w:val="Normalny"/>
    <w:next w:val="Normalny"/>
    <w:rsid w:val="00257216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257216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257216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rzypisukocowego">
    <w:name w:val="endnote text"/>
    <w:basedOn w:val="Normalny"/>
    <w:link w:val="TekstprzypisukocowegoZnak"/>
    <w:semiHidden/>
    <w:unhideWhenUsed/>
    <w:rsid w:val="00257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572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unhideWhenUsed/>
    <w:rsid w:val="00257216"/>
    <w:rPr>
      <w:vertAlign w:val="superscript"/>
    </w:rPr>
  </w:style>
  <w:style w:type="character" w:styleId="Odwoaniedokomentarza">
    <w:name w:val="annotation reference"/>
    <w:semiHidden/>
    <w:unhideWhenUsed/>
    <w:rsid w:val="0025721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57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2572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3">
    <w:name w:val="Akapit z listą3"/>
    <w:basedOn w:val="Normalny"/>
    <w:rsid w:val="00257216"/>
    <w:pPr>
      <w:spacing w:after="200" w:line="276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Tekstpodstawowy31">
    <w:name w:val="Tekst podstawowy 31"/>
    <w:basedOn w:val="Normalny"/>
    <w:rsid w:val="0025721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80">
    <w:name w:val="Tekst treści (8)_"/>
    <w:rsid w:val="00257216"/>
    <w:rPr>
      <w:sz w:val="17"/>
      <w:szCs w:val="17"/>
      <w:shd w:val="clear" w:color="auto" w:fill="FFFFFF"/>
    </w:rPr>
  </w:style>
  <w:style w:type="paragraph" w:customStyle="1" w:styleId="Teksttreci81">
    <w:name w:val="Tekst treści (8)1"/>
    <w:basedOn w:val="Normalny"/>
    <w:rsid w:val="00257216"/>
    <w:pPr>
      <w:widowControl w:val="0"/>
      <w:shd w:val="clear" w:color="auto" w:fill="FFFFFF"/>
      <w:spacing w:after="0" w:line="182" w:lineRule="exact"/>
      <w:ind w:hanging="260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Teksttreci15">
    <w:name w:val="Tekst treści (15)_"/>
    <w:rsid w:val="00257216"/>
    <w:rPr>
      <w:b/>
      <w:bCs/>
      <w:sz w:val="14"/>
      <w:szCs w:val="14"/>
      <w:shd w:val="clear" w:color="auto" w:fill="FFFFFF"/>
    </w:rPr>
  </w:style>
  <w:style w:type="paragraph" w:customStyle="1" w:styleId="Teksttreci150">
    <w:name w:val="Tekst treści (15)"/>
    <w:basedOn w:val="Normalny"/>
    <w:rsid w:val="00257216"/>
    <w:pPr>
      <w:widowControl w:val="0"/>
      <w:shd w:val="clear" w:color="auto" w:fill="FFFFFF"/>
      <w:spacing w:after="0" w:line="182" w:lineRule="exact"/>
      <w:ind w:hanging="300"/>
      <w:jc w:val="both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character" w:customStyle="1" w:styleId="Nagwek22">
    <w:name w:val="Nagłówek #2"/>
    <w:rsid w:val="00257216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13">
    <w:name w:val="Tekst treści (13)_"/>
    <w:rsid w:val="00257216"/>
    <w:rPr>
      <w:rFonts w:ascii="Tahoma" w:eastAsia="Tahoma" w:hAnsi="Tahoma" w:cs="Tahoma"/>
      <w:b/>
      <w:bCs/>
      <w:shd w:val="clear" w:color="auto" w:fill="FFFFFF"/>
    </w:rPr>
  </w:style>
  <w:style w:type="paragraph" w:customStyle="1" w:styleId="Teksttreci130">
    <w:name w:val="Tekst treści (13)"/>
    <w:basedOn w:val="Normalny"/>
    <w:rsid w:val="00257216"/>
    <w:pPr>
      <w:widowControl w:val="0"/>
      <w:shd w:val="clear" w:color="auto" w:fill="FFFFFF"/>
      <w:spacing w:before="240" w:after="0" w:line="263" w:lineRule="exact"/>
      <w:jc w:val="both"/>
    </w:pPr>
    <w:rPr>
      <w:rFonts w:ascii="Tahoma" w:eastAsia="Tahoma" w:hAnsi="Tahoma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572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5721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semiHidden/>
    <w:rsid w:val="00257216"/>
  </w:style>
  <w:style w:type="character" w:customStyle="1" w:styleId="Teksttreci2">
    <w:name w:val="Tekst treści (2)_"/>
    <w:basedOn w:val="Domylnaczcionkaakapitu"/>
    <w:link w:val="Teksttreci20"/>
    <w:rsid w:val="0025721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57216"/>
    <w:pPr>
      <w:widowControl w:val="0"/>
      <w:shd w:val="clear" w:color="auto" w:fill="FFFFFF"/>
      <w:spacing w:after="0" w:line="254" w:lineRule="exact"/>
    </w:pPr>
  </w:style>
  <w:style w:type="paragraph" w:customStyle="1" w:styleId="msonormal0">
    <w:name w:val="msonormal"/>
    <w:basedOn w:val="Normalny"/>
    <w:semiHidden/>
    <w:rsid w:val="0025721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TytuZnak1">
    <w:name w:val="Tytuł Znak1"/>
    <w:aliases w:val="Znak Znak Znak Znak1"/>
    <w:basedOn w:val="Domylnaczcionkaakapitu"/>
    <w:rsid w:val="002572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">
    <w:name w:val="List"/>
    <w:basedOn w:val="Normalny"/>
    <w:rsid w:val="00257216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width100prc">
    <w:name w:val="width100prc"/>
    <w:rsid w:val="00257216"/>
  </w:style>
  <w:style w:type="character" w:customStyle="1" w:styleId="Tekstpodstawowy2Znak1">
    <w:name w:val="Tekst podstawowy 2 Znak1"/>
    <w:basedOn w:val="Domylnaczcionkaakapitu"/>
    <w:uiPriority w:val="99"/>
    <w:semiHidden/>
    <w:rsid w:val="002572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5721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2572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2572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2572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572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25721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2572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25721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matkomentarzaZnak1">
    <w:name w:val="Temat komentarza Znak1"/>
    <w:basedOn w:val="TekstkomentarzaZnak1"/>
    <w:uiPriority w:val="99"/>
    <w:semiHidden/>
    <w:rsid w:val="0025721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treci4">
    <w:name w:val="Tekst treści (4)_"/>
    <w:basedOn w:val="Domylnaczcionkaakapitu"/>
    <w:link w:val="Teksttreci40"/>
    <w:rsid w:val="00257216"/>
    <w:rPr>
      <w:rFonts w:eastAsia="Arial"/>
      <w:spacing w:val="-10"/>
      <w:sz w:val="23"/>
      <w:szCs w:val="23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57216"/>
    <w:pPr>
      <w:widowControl w:val="0"/>
      <w:shd w:val="clear" w:color="auto" w:fill="FFFFFF"/>
      <w:spacing w:before="480" w:after="240" w:line="288" w:lineRule="exact"/>
      <w:jc w:val="both"/>
    </w:pPr>
    <w:rPr>
      <w:rFonts w:eastAsia="Arial"/>
      <w:spacing w:val="-10"/>
      <w:sz w:val="23"/>
      <w:szCs w:val="23"/>
    </w:rPr>
  </w:style>
  <w:style w:type="character" w:customStyle="1" w:styleId="fn-ref">
    <w:name w:val="fn-ref"/>
    <w:basedOn w:val="Domylnaczcionkaakapitu"/>
    <w:rsid w:val="00257216"/>
  </w:style>
  <w:style w:type="paragraph" w:customStyle="1" w:styleId="Tekstpodstawowy22">
    <w:name w:val="Tekst podstawowy 22"/>
    <w:basedOn w:val="Normalny"/>
    <w:rsid w:val="007D4A8A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customStyle="1" w:styleId="Tekstpodstawowy32">
    <w:name w:val="Tekst podstawowy 32"/>
    <w:basedOn w:val="Normalny"/>
    <w:rsid w:val="0042691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kern w:val="1"/>
      <w:sz w:val="24"/>
      <w:szCs w:val="20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826367"/>
  </w:style>
  <w:style w:type="character" w:customStyle="1" w:styleId="WW8Num1z0">
    <w:name w:val="WW8Num1z0"/>
    <w:rsid w:val="00826367"/>
  </w:style>
  <w:style w:type="character" w:customStyle="1" w:styleId="WW8Num1z1">
    <w:name w:val="WW8Num1z1"/>
    <w:rsid w:val="00826367"/>
  </w:style>
  <w:style w:type="character" w:customStyle="1" w:styleId="WW8Num1z2">
    <w:name w:val="WW8Num1z2"/>
    <w:rsid w:val="00826367"/>
  </w:style>
  <w:style w:type="character" w:customStyle="1" w:styleId="WW8Num1z3">
    <w:name w:val="WW8Num1z3"/>
    <w:rsid w:val="00826367"/>
  </w:style>
  <w:style w:type="character" w:customStyle="1" w:styleId="WW8Num1z4">
    <w:name w:val="WW8Num1z4"/>
    <w:rsid w:val="00826367"/>
  </w:style>
  <w:style w:type="character" w:customStyle="1" w:styleId="WW8Num1z5">
    <w:name w:val="WW8Num1z5"/>
    <w:rsid w:val="00826367"/>
  </w:style>
  <w:style w:type="character" w:customStyle="1" w:styleId="WW8Num1z6">
    <w:name w:val="WW8Num1z6"/>
    <w:rsid w:val="00826367"/>
  </w:style>
  <w:style w:type="character" w:customStyle="1" w:styleId="WW8Num1z7">
    <w:name w:val="WW8Num1z7"/>
    <w:rsid w:val="00826367"/>
  </w:style>
  <w:style w:type="character" w:customStyle="1" w:styleId="WW8Num1z8">
    <w:name w:val="WW8Num1z8"/>
    <w:rsid w:val="00826367"/>
  </w:style>
  <w:style w:type="character" w:customStyle="1" w:styleId="WW8Num2z0">
    <w:name w:val="WW8Num2z0"/>
    <w:rsid w:val="00826367"/>
    <w:rPr>
      <w:rFonts w:eastAsia="TimesNewRomanPSMT" w:cs="TimesNewRomanPSMT"/>
      <w:sz w:val="24"/>
      <w:szCs w:val="24"/>
    </w:rPr>
  </w:style>
  <w:style w:type="character" w:customStyle="1" w:styleId="WW8Num2z1">
    <w:name w:val="WW8Num2z1"/>
    <w:rsid w:val="00826367"/>
  </w:style>
  <w:style w:type="character" w:customStyle="1" w:styleId="WW8Num2z2">
    <w:name w:val="WW8Num2z2"/>
    <w:rsid w:val="00826367"/>
  </w:style>
  <w:style w:type="character" w:customStyle="1" w:styleId="WW8Num2z3">
    <w:name w:val="WW8Num2z3"/>
    <w:rsid w:val="00826367"/>
  </w:style>
  <w:style w:type="character" w:customStyle="1" w:styleId="WW8Num2z4">
    <w:name w:val="WW8Num2z4"/>
    <w:rsid w:val="00826367"/>
  </w:style>
  <w:style w:type="character" w:customStyle="1" w:styleId="WW8Num2z5">
    <w:name w:val="WW8Num2z5"/>
    <w:rsid w:val="00826367"/>
  </w:style>
  <w:style w:type="character" w:customStyle="1" w:styleId="WW8Num2z6">
    <w:name w:val="WW8Num2z6"/>
    <w:rsid w:val="00826367"/>
  </w:style>
  <w:style w:type="character" w:customStyle="1" w:styleId="WW8Num2z7">
    <w:name w:val="WW8Num2z7"/>
    <w:rsid w:val="00826367"/>
  </w:style>
  <w:style w:type="character" w:customStyle="1" w:styleId="WW8Num2z8">
    <w:name w:val="WW8Num2z8"/>
    <w:rsid w:val="00826367"/>
  </w:style>
  <w:style w:type="character" w:customStyle="1" w:styleId="WW8Num3z0">
    <w:name w:val="WW8Num3z0"/>
    <w:rsid w:val="00826367"/>
    <w:rPr>
      <w:rFonts w:ascii="Times New Roman" w:eastAsia="TimesNewRomanPSMT" w:hAnsi="Times New Roman" w:cs="TimesNewRomanPSMT"/>
      <w:b w:val="0"/>
      <w:bCs w:val="0"/>
      <w:color w:val="000000"/>
      <w:position w:val="0"/>
      <w:sz w:val="24"/>
      <w:szCs w:val="24"/>
      <w:shd w:val="clear" w:color="auto" w:fill="auto"/>
      <w:vertAlign w:val="baseline"/>
      <w:lang w:val="pl-PL"/>
    </w:rPr>
  </w:style>
  <w:style w:type="character" w:customStyle="1" w:styleId="WW8Num3z1">
    <w:name w:val="WW8Num3z1"/>
    <w:rsid w:val="00826367"/>
  </w:style>
  <w:style w:type="character" w:customStyle="1" w:styleId="WW8Num3z2">
    <w:name w:val="WW8Num3z2"/>
    <w:rsid w:val="00826367"/>
  </w:style>
  <w:style w:type="character" w:customStyle="1" w:styleId="WW8Num3z3">
    <w:name w:val="WW8Num3z3"/>
    <w:rsid w:val="00826367"/>
  </w:style>
  <w:style w:type="character" w:customStyle="1" w:styleId="WW8Num3z4">
    <w:name w:val="WW8Num3z4"/>
    <w:rsid w:val="00826367"/>
  </w:style>
  <w:style w:type="character" w:customStyle="1" w:styleId="WW8Num3z5">
    <w:name w:val="WW8Num3z5"/>
    <w:rsid w:val="00826367"/>
  </w:style>
  <w:style w:type="character" w:customStyle="1" w:styleId="WW8Num3z6">
    <w:name w:val="WW8Num3z6"/>
    <w:rsid w:val="00826367"/>
  </w:style>
  <w:style w:type="character" w:customStyle="1" w:styleId="WW8Num3z7">
    <w:name w:val="WW8Num3z7"/>
    <w:rsid w:val="00826367"/>
  </w:style>
  <w:style w:type="character" w:customStyle="1" w:styleId="WW8Num3z8">
    <w:name w:val="WW8Num3z8"/>
    <w:rsid w:val="00826367"/>
  </w:style>
  <w:style w:type="character" w:customStyle="1" w:styleId="WW8Num4z0">
    <w:name w:val="WW8Num4z0"/>
    <w:rsid w:val="00826367"/>
    <w:rPr>
      <w:rFonts w:eastAsia="TimesNewRomanPS-BoldMT" w:cs="TimesNewRomanPS-BoldMT"/>
      <w:b w:val="0"/>
      <w:bCs w:val="0"/>
      <w:sz w:val="24"/>
      <w:szCs w:val="24"/>
      <w:lang w:val="pl-PL"/>
    </w:rPr>
  </w:style>
  <w:style w:type="character" w:customStyle="1" w:styleId="WW8Num4z1">
    <w:name w:val="WW8Num4z1"/>
    <w:rsid w:val="00826367"/>
  </w:style>
  <w:style w:type="character" w:customStyle="1" w:styleId="WW8Num4z2">
    <w:name w:val="WW8Num4z2"/>
    <w:rsid w:val="00826367"/>
  </w:style>
  <w:style w:type="character" w:customStyle="1" w:styleId="WW8Num4z3">
    <w:name w:val="WW8Num4z3"/>
    <w:rsid w:val="00826367"/>
  </w:style>
  <w:style w:type="character" w:customStyle="1" w:styleId="WW8Num4z4">
    <w:name w:val="WW8Num4z4"/>
    <w:rsid w:val="00826367"/>
  </w:style>
  <w:style w:type="character" w:customStyle="1" w:styleId="WW8Num4z5">
    <w:name w:val="WW8Num4z5"/>
    <w:rsid w:val="00826367"/>
  </w:style>
  <w:style w:type="character" w:customStyle="1" w:styleId="WW8Num4z6">
    <w:name w:val="WW8Num4z6"/>
    <w:rsid w:val="00826367"/>
  </w:style>
  <w:style w:type="character" w:customStyle="1" w:styleId="WW8Num4z7">
    <w:name w:val="WW8Num4z7"/>
    <w:rsid w:val="00826367"/>
  </w:style>
  <w:style w:type="character" w:customStyle="1" w:styleId="WW8Num4z8">
    <w:name w:val="WW8Num4z8"/>
    <w:rsid w:val="00826367"/>
  </w:style>
  <w:style w:type="character" w:customStyle="1" w:styleId="WW8Num5z0">
    <w:name w:val="WW8Num5z0"/>
    <w:rsid w:val="00826367"/>
    <w:rPr>
      <w:rFonts w:eastAsia="TimesNewRomanPSMT" w:cs="TimesNewRomanPSMT"/>
      <w:b w:val="0"/>
      <w:bCs w:val="0"/>
      <w:sz w:val="24"/>
      <w:szCs w:val="24"/>
    </w:rPr>
  </w:style>
  <w:style w:type="character" w:customStyle="1" w:styleId="WW8Num5z1">
    <w:name w:val="WW8Num5z1"/>
    <w:rsid w:val="00826367"/>
  </w:style>
  <w:style w:type="character" w:customStyle="1" w:styleId="WW8Num5z2">
    <w:name w:val="WW8Num5z2"/>
    <w:rsid w:val="00826367"/>
  </w:style>
  <w:style w:type="character" w:customStyle="1" w:styleId="WW8Num5z3">
    <w:name w:val="WW8Num5z3"/>
    <w:rsid w:val="00826367"/>
  </w:style>
  <w:style w:type="character" w:customStyle="1" w:styleId="WW8Num5z4">
    <w:name w:val="WW8Num5z4"/>
    <w:rsid w:val="00826367"/>
  </w:style>
  <w:style w:type="character" w:customStyle="1" w:styleId="WW8Num5z5">
    <w:name w:val="WW8Num5z5"/>
    <w:rsid w:val="00826367"/>
  </w:style>
  <w:style w:type="character" w:customStyle="1" w:styleId="WW8Num5z6">
    <w:name w:val="WW8Num5z6"/>
    <w:rsid w:val="00826367"/>
  </w:style>
  <w:style w:type="character" w:customStyle="1" w:styleId="WW8Num5z7">
    <w:name w:val="WW8Num5z7"/>
    <w:rsid w:val="00826367"/>
  </w:style>
  <w:style w:type="character" w:customStyle="1" w:styleId="WW8Num5z8">
    <w:name w:val="WW8Num5z8"/>
    <w:rsid w:val="00826367"/>
  </w:style>
  <w:style w:type="character" w:customStyle="1" w:styleId="WW8Num6z0">
    <w:name w:val="WW8Num6z0"/>
    <w:rsid w:val="00826367"/>
    <w:rPr>
      <w:rFonts w:eastAsia="TimesNewRomanPSMT" w:cs="TimesNewRomanPSMT"/>
      <w:sz w:val="24"/>
      <w:szCs w:val="24"/>
    </w:rPr>
  </w:style>
  <w:style w:type="character" w:customStyle="1" w:styleId="WW8Num6z1">
    <w:name w:val="WW8Num6z1"/>
    <w:rsid w:val="00826367"/>
  </w:style>
  <w:style w:type="character" w:customStyle="1" w:styleId="WW8Num6z2">
    <w:name w:val="WW8Num6z2"/>
    <w:rsid w:val="00826367"/>
  </w:style>
  <w:style w:type="character" w:customStyle="1" w:styleId="WW8Num6z3">
    <w:name w:val="WW8Num6z3"/>
    <w:rsid w:val="00826367"/>
  </w:style>
  <w:style w:type="character" w:customStyle="1" w:styleId="WW8Num6z4">
    <w:name w:val="WW8Num6z4"/>
    <w:rsid w:val="00826367"/>
  </w:style>
  <w:style w:type="character" w:customStyle="1" w:styleId="WW8Num6z5">
    <w:name w:val="WW8Num6z5"/>
    <w:rsid w:val="00826367"/>
  </w:style>
  <w:style w:type="character" w:customStyle="1" w:styleId="WW8Num6z6">
    <w:name w:val="WW8Num6z6"/>
    <w:rsid w:val="00826367"/>
  </w:style>
  <w:style w:type="character" w:customStyle="1" w:styleId="WW8Num6z7">
    <w:name w:val="WW8Num6z7"/>
    <w:rsid w:val="00826367"/>
  </w:style>
  <w:style w:type="character" w:customStyle="1" w:styleId="WW8Num6z8">
    <w:name w:val="WW8Num6z8"/>
    <w:rsid w:val="00826367"/>
  </w:style>
  <w:style w:type="character" w:customStyle="1" w:styleId="WW8Num7z0">
    <w:name w:val="WW8Num7z0"/>
    <w:rsid w:val="00826367"/>
    <w:rPr>
      <w:rFonts w:eastAsia="TimesNewRomanPSMT" w:cs="TimesNewRomanPSMT"/>
      <w:sz w:val="24"/>
      <w:szCs w:val="24"/>
    </w:rPr>
  </w:style>
  <w:style w:type="character" w:customStyle="1" w:styleId="WW8Num7z1">
    <w:name w:val="WW8Num7z1"/>
    <w:rsid w:val="00826367"/>
  </w:style>
  <w:style w:type="character" w:customStyle="1" w:styleId="WW8Num7z2">
    <w:name w:val="WW8Num7z2"/>
    <w:rsid w:val="00826367"/>
  </w:style>
  <w:style w:type="character" w:customStyle="1" w:styleId="WW8Num7z3">
    <w:name w:val="WW8Num7z3"/>
    <w:rsid w:val="00826367"/>
  </w:style>
  <w:style w:type="character" w:customStyle="1" w:styleId="WW8Num7z4">
    <w:name w:val="WW8Num7z4"/>
    <w:rsid w:val="00826367"/>
  </w:style>
  <w:style w:type="character" w:customStyle="1" w:styleId="WW8Num7z5">
    <w:name w:val="WW8Num7z5"/>
    <w:rsid w:val="00826367"/>
  </w:style>
  <w:style w:type="character" w:customStyle="1" w:styleId="WW8Num7z6">
    <w:name w:val="WW8Num7z6"/>
    <w:rsid w:val="00826367"/>
  </w:style>
  <w:style w:type="character" w:customStyle="1" w:styleId="WW8Num7z7">
    <w:name w:val="WW8Num7z7"/>
    <w:rsid w:val="00826367"/>
  </w:style>
  <w:style w:type="character" w:customStyle="1" w:styleId="WW8Num7z8">
    <w:name w:val="WW8Num7z8"/>
    <w:rsid w:val="00826367"/>
  </w:style>
  <w:style w:type="character" w:customStyle="1" w:styleId="WW8Num8z0">
    <w:name w:val="WW8Num8z0"/>
    <w:rsid w:val="00826367"/>
    <w:rPr>
      <w:rFonts w:eastAsia="TimesNewRomanPSMT" w:cs="TimesNewRomanPSMT"/>
      <w:sz w:val="24"/>
      <w:szCs w:val="24"/>
    </w:rPr>
  </w:style>
  <w:style w:type="character" w:customStyle="1" w:styleId="WW8Num8z1">
    <w:name w:val="WW8Num8z1"/>
    <w:rsid w:val="00826367"/>
  </w:style>
  <w:style w:type="character" w:customStyle="1" w:styleId="WW8Num8z2">
    <w:name w:val="WW8Num8z2"/>
    <w:rsid w:val="00826367"/>
  </w:style>
  <w:style w:type="character" w:customStyle="1" w:styleId="WW8Num8z3">
    <w:name w:val="WW8Num8z3"/>
    <w:rsid w:val="00826367"/>
  </w:style>
  <w:style w:type="character" w:customStyle="1" w:styleId="WW8Num8z4">
    <w:name w:val="WW8Num8z4"/>
    <w:rsid w:val="00826367"/>
  </w:style>
  <w:style w:type="character" w:customStyle="1" w:styleId="WW8Num8z5">
    <w:name w:val="WW8Num8z5"/>
    <w:rsid w:val="00826367"/>
  </w:style>
  <w:style w:type="character" w:customStyle="1" w:styleId="WW8Num8z6">
    <w:name w:val="WW8Num8z6"/>
    <w:rsid w:val="00826367"/>
  </w:style>
  <w:style w:type="character" w:customStyle="1" w:styleId="WW8Num8z7">
    <w:name w:val="WW8Num8z7"/>
    <w:rsid w:val="00826367"/>
  </w:style>
  <w:style w:type="character" w:customStyle="1" w:styleId="WW8Num8z8">
    <w:name w:val="WW8Num8z8"/>
    <w:rsid w:val="00826367"/>
  </w:style>
  <w:style w:type="character" w:customStyle="1" w:styleId="WW8Num9z0">
    <w:name w:val="WW8Num9z0"/>
    <w:rsid w:val="00826367"/>
    <w:rPr>
      <w:rFonts w:eastAsia="TimesNewRomanPSMT" w:cs="TimesNewRomanPSMT"/>
      <w:sz w:val="24"/>
      <w:szCs w:val="24"/>
    </w:rPr>
  </w:style>
  <w:style w:type="character" w:customStyle="1" w:styleId="WW8Num9z1">
    <w:name w:val="WW8Num9z1"/>
    <w:rsid w:val="00826367"/>
  </w:style>
  <w:style w:type="character" w:customStyle="1" w:styleId="WW8Num9z2">
    <w:name w:val="WW8Num9z2"/>
    <w:rsid w:val="00826367"/>
  </w:style>
  <w:style w:type="character" w:customStyle="1" w:styleId="WW8Num9z3">
    <w:name w:val="WW8Num9z3"/>
    <w:rsid w:val="00826367"/>
  </w:style>
  <w:style w:type="character" w:customStyle="1" w:styleId="WW8Num9z4">
    <w:name w:val="WW8Num9z4"/>
    <w:rsid w:val="00826367"/>
  </w:style>
  <w:style w:type="character" w:customStyle="1" w:styleId="WW8Num9z5">
    <w:name w:val="WW8Num9z5"/>
    <w:rsid w:val="00826367"/>
  </w:style>
  <w:style w:type="character" w:customStyle="1" w:styleId="WW8Num9z6">
    <w:name w:val="WW8Num9z6"/>
    <w:rsid w:val="00826367"/>
  </w:style>
  <w:style w:type="character" w:customStyle="1" w:styleId="WW8Num9z7">
    <w:name w:val="WW8Num9z7"/>
    <w:rsid w:val="00826367"/>
  </w:style>
  <w:style w:type="character" w:customStyle="1" w:styleId="WW8Num9z8">
    <w:name w:val="WW8Num9z8"/>
    <w:rsid w:val="00826367"/>
  </w:style>
  <w:style w:type="character" w:customStyle="1" w:styleId="WW8Num10z0">
    <w:name w:val="WW8Num10z0"/>
    <w:rsid w:val="00826367"/>
    <w:rPr>
      <w:rFonts w:eastAsia="TimesNewRomanPSMT" w:cs="TimesNewRomanPSMT"/>
      <w:sz w:val="24"/>
      <w:szCs w:val="24"/>
    </w:rPr>
  </w:style>
  <w:style w:type="character" w:customStyle="1" w:styleId="WW8Num10z1">
    <w:name w:val="WW8Num10z1"/>
    <w:rsid w:val="00826367"/>
  </w:style>
  <w:style w:type="character" w:customStyle="1" w:styleId="WW8Num10z2">
    <w:name w:val="WW8Num10z2"/>
    <w:rsid w:val="00826367"/>
  </w:style>
  <w:style w:type="character" w:customStyle="1" w:styleId="WW8Num10z3">
    <w:name w:val="WW8Num10z3"/>
    <w:rsid w:val="00826367"/>
  </w:style>
  <w:style w:type="character" w:customStyle="1" w:styleId="WW8Num10z4">
    <w:name w:val="WW8Num10z4"/>
    <w:rsid w:val="00826367"/>
  </w:style>
  <w:style w:type="character" w:customStyle="1" w:styleId="WW8Num10z5">
    <w:name w:val="WW8Num10z5"/>
    <w:rsid w:val="00826367"/>
  </w:style>
  <w:style w:type="character" w:customStyle="1" w:styleId="WW8Num10z6">
    <w:name w:val="WW8Num10z6"/>
    <w:rsid w:val="00826367"/>
  </w:style>
  <w:style w:type="character" w:customStyle="1" w:styleId="WW8Num10z7">
    <w:name w:val="WW8Num10z7"/>
    <w:rsid w:val="00826367"/>
  </w:style>
  <w:style w:type="character" w:customStyle="1" w:styleId="WW8Num10z8">
    <w:name w:val="WW8Num10z8"/>
    <w:rsid w:val="00826367"/>
  </w:style>
  <w:style w:type="character" w:customStyle="1" w:styleId="WW8Num11z0">
    <w:name w:val="WW8Num11z0"/>
    <w:rsid w:val="00826367"/>
    <w:rPr>
      <w:rFonts w:ascii="Symbol" w:eastAsia="TimesNewRomanPSMT" w:hAnsi="Symbol" w:cs="OpenSymbol"/>
      <w:color w:val="000000"/>
      <w:position w:val="0"/>
      <w:sz w:val="24"/>
      <w:szCs w:val="24"/>
      <w:vertAlign w:val="baseline"/>
      <w:lang w:val="pl-PL"/>
    </w:rPr>
  </w:style>
  <w:style w:type="character" w:customStyle="1" w:styleId="WW8Num12z0">
    <w:name w:val="WW8Num12z0"/>
    <w:rsid w:val="00826367"/>
    <w:rPr>
      <w:rFonts w:eastAsia="TimesNewRomanPSMT" w:cs="TimesNewRomanPSMT"/>
      <w:b w:val="0"/>
      <w:bCs w:val="0"/>
      <w:sz w:val="24"/>
      <w:szCs w:val="24"/>
    </w:rPr>
  </w:style>
  <w:style w:type="character" w:customStyle="1" w:styleId="WW8Num12z1">
    <w:name w:val="WW8Num12z1"/>
    <w:rsid w:val="00826367"/>
  </w:style>
  <w:style w:type="character" w:customStyle="1" w:styleId="WW8Num12z2">
    <w:name w:val="WW8Num12z2"/>
    <w:rsid w:val="00826367"/>
  </w:style>
  <w:style w:type="character" w:customStyle="1" w:styleId="WW8Num12z3">
    <w:name w:val="WW8Num12z3"/>
    <w:rsid w:val="00826367"/>
  </w:style>
  <w:style w:type="character" w:customStyle="1" w:styleId="WW8Num12z4">
    <w:name w:val="WW8Num12z4"/>
    <w:rsid w:val="00826367"/>
  </w:style>
  <w:style w:type="character" w:customStyle="1" w:styleId="WW8Num12z5">
    <w:name w:val="WW8Num12z5"/>
    <w:rsid w:val="00826367"/>
  </w:style>
  <w:style w:type="character" w:customStyle="1" w:styleId="WW8Num12z6">
    <w:name w:val="WW8Num12z6"/>
    <w:rsid w:val="00826367"/>
  </w:style>
  <w:style w:type="character" w:customStyle="1" w:styleId="WW8Num12z7">
    <w:name w:val="WW8Num12z7"/>
    <w:rsid w:val="00826367"/>
  </w:style>
  <w:style w:type="character" w:customStyle="1" w:styleId="WW8Num12z8">
    <w:name w:val="WW8Num12z8"/>
    <w:rsid w:val="00826367"/>
  </w:style>
  <w:style w:type="character" w:customStyle="1" w:styleId="WW8Num13z0">
    <w:name w:val="WW8Num13z0"/>
    <w:rsid w:val="00826367"/>
  </w:style>
  <w:style w:type="character" w:customStyle="1" w:styleId="WW8Num13z1">
    <w:name w:val="WW8Num13z1"/>
    <w:rsid w:val="00826367"/>
  </w:style>
  <w:style w:type="character" w:customStyle="1" w:styleId="WW8Num13z2">
    <w:name w:val="WW8Num13z2"/>
    <w:rsid w:val="00826367"/>
  </w:style>
  <w:style w:type="character" w:customStyle="1" w:styleId="WW8Num13z3">
    <w:name w:val="WW8Num13z3"/>
    <w:rsid w:val="00826367"/>
  </w:style>
  <w:style w:type="character" w:customStyle="1" w:styleId="WW8Num13z4">
    <w:name w:val="WW8Num13z4"/>
    <w:rsid w:val="00826367"/>
  </w:style>
  <w:style w:type="character" w:customStyle="1" w:styleId="WW8Num13z5">
    <w:name w:val="WW8Num13z5"/>
    <w:rsid w:val="00826367"/>
  </w:style>
  <w:style w:type="character" w:customStyle="1" w:styleId="WW8Num13z6">
    <w:name w:val="WW8Num13z6"/>
    <w:rsid w:val="00826367"/>
  </w:style>
  <w:style w:type="character" w:customStyle="1" w:styleId="WW8Num13z7">
    <w:name w:val="WW8Num13z7"/>
    <w:rsid w:val="00826367"/>
  </w:style>
  <w:style w:type="character" w:customStyle="1" w:styleId="WW8Num13z8">
    <w:name w:val="WW8Num13z8"/>
    <w:rsid w:val="00826367"/>
  </w:style>
  <w:style w:type="character" w:customStyle="1" w:styleId="WW8Num14z0">
    <w:name w:val="WW8Num14z0"/>
    <w:rsid w:val="00826367"/>
    <w:rPr>
      <w:rFonts w:ascii="Symbol" w:hAnsi="Symbol" w:cs="OpenSymbol"/>
    </w:rPr>
  </w:style>
  <w:style w:type="character" w:customStyle="1" w:styleId="WW8Num14z1">
    <w:name w:val="WW8Num14z1"/>
    <w:rsid w:val="00826367"/>
    <w:rPr>
      <w:rFonts w:ascii="Symbol" w:hAnsi="Symbol" w:cs="OpenSymbol"/>
    </w:rPr>
  </w:style>
  <w:style w:type="character" w:customStyle="1" w:styleId="WW8Num14z2">
    <w:name w:val="WW8Num14z2"/>
    <w:rsid w:val="00826367"/>
  </w:style>
  <w:style w:type="character" w:customStyle="1" w:styleId="WW8Num14z3">
    <w:name w:val="WW8Num14z3"/>
    <w:rsid w:val="00826367"/>
  </w:style>
  <w:style w:type="character" w:customStyle="1" w:styleId="WW8Num14z4">
    <w:name w:val="WW8Num14z4"/>
    <w:rsid w:val="00826367"/>
    <w:rPr>
      <w:rFonts w:ascii="Courier New" w:hAnsi="Courier New" w:cs="Courier New"/>
    </w:rPr>
  </w:style>
  <w:style w:type="character" w:customStyle="1" w:styleId="WW8Num14z5">
    <w:name w:val="WW8Num14z5"/>
    <w:rsid w:val="00826367"/>
    <w:rPr>
      <w:rFonts w:ascii="Wingdings" w:hAnsi="Wingdings" w:cs="Wingdings"/>
    </w:rPr>
  </w:style>
  <w:style w:type="character" w:customStyle="1" w:styleId="WW8Num14z6">
    <w:name w:val="WW8Num14z6"/>
    <w:rsid w:val="00826367"/>
  </w:style>
  <w:style w:type="character" w:customStyle="1" w:styleId="WW8Num14z7">
    <w:name w:val="WW8Num14z7"/>
    <w:rsid w:val="00826367"/>
  </w:style>
  <w:style w:type="character" w:customStyle="1" w:styleId="WW8Num14z8">
    <w:name w:val="WW8Num14z8"/>
    <w:rsid w:val="00826367"/>
  </w:style>
  <w:style w:type="character" w:customStyle="1" w:styleId="WW8Num11z1">
    <w:name w:val="WW8Num11z1"/>
    <w:rsid w:val="00826367"/>
  </w:style>
  <w:style w:type="character" w:customStyle="1" w:styleId="WW8Num11z2">
    <w:name w:val="WW8Num11z2"/>
    <w:rsid w:val="00826367"/>
  </w:style>
  <w:style w:type="character" w:customStyle="1" w:styleId="WW8Num11z3">
    <w:name w:val="WW8Num11z3"/>
    <w:rsid w:val="00826367"/>
  </w:style>
  <w:style w:type="character" w:customStyle="1" w:styleId="WW8Num11z4">
    <w:name w:val="WW8Num11z4"/>
    <w:rsid w:val="00826367"/>
  </w:style>
  <w:style w:type="character" w:customStyle="1" w:styleId="WW8Num11z5">
    <w:name w:val="WW8Num11z5"/>
    <w:rsid w:val="00826367"/>
  </w:style>
  <w:style w:type="character" w:customStyle="1" w:styleId="WW8Num11z6">
    <w:name w:val="WW8Num11z6"/>
    <w:rsid w:val="00826367"/>
  </w:style>
  <w:style w:type="character" w:customStyle="1" w:styleId="WW8Num11z7">
    <w:name w:val="WW8Num11z7"/>
    <w:rsid w:val="00826367"/>
  </w:style>
  <w:style w:type="character" w:customStyle="1" w:styleId="WW8Num11z8">
    <w:name w:val="WW8Num11z8"/>
    <w:rsid w:val="00826367"/>
  </w:style>
  <w:style w:type="character" w:customStyle="1" w:styleId="Znakinumeracji">
    <w:name w:val="Znaki numeracji"/>
    <w:rsid w:val="00826367"/>
  </w:style>
  <w:style w:type="character" w:customStyle="1" w:styleId="Znakiwypunktowania">
    <w:name w:val="Znaki wypunktowania"/>
    <w:rsid w:val="00826367"/>
    <w:rPr>
      <w:rFonts w:ascii="OpenSymbol" w:eastAsia="OpenSymbol" w:hAnsi="OpenSymbol" w:cs="OpenSymbol"/>
    </w:rPr>
  </w:style>
  <w:style w:type="character" w:customStyle="1" w:styleId="WW8Num17z5">
    <w:name w:val="WW8Num17z5"/>
    <w:rsid w:val="00826367"/>
    <w:rPr>
      <w:rFonts w:ascii="Wingdings" w:hAnsi="Wingdings" w:cs="Wingdings"/>
    </w:rPr>
  </w:style>
  <w:style w:type="character" w:customStyle="1" w:styleId="WW8Num17z4">
    <w:name w:val="WW8Num17z4"/>
    <w:rsid w:val="00826367"/>
    <w:rPr>
      <w:rFonts w:ascii="Courier New" w:hAnsi="Courier New" w:cs="Courier New"/>
    </w:rPr>
  </w:style>
  <w:style w:type="character" w:customStyle="1" w:styleId="WW8Num17z1">
    <w:name w:val="WW8Num17z1"/>
    <w:rsid w:val="00826367"/>
    <w:rPr>
      <w:rFonts w:ascii="Symbol" w:hAnsi="Symbol" w:cs="OpenSymbol"/>
    </w:rPr>
  </w:style>
  <w:style w:type="character" w:customStyle="1" w:styleId="WW8Num17z0">
    <w:name w:val="WW8Num17z0"/>
    <w:rsid w:val="00826367"/>
    <w:rPr>
      <w:rFonts w:ascii="Symbol" w:hAnsi="Symbol" w:cs="OpenSymbol"/>
    </w:rPr>
  </w:style>
  <w:style w:type="character" w:customStyle="1" w:styleId="changed-paragraph">
    <w:name w:val="changed-paragraph"/>
    <w:rsid w:val="00826367"/>
  </w:style>
  <w:style w:type="character" w:customStyle="1" w:styleId="WW8Num41z1">
    <w:name w:val="WW8Num41z1"/>
    <w:rsid w:val="00826367"/>
    <w:rPr>
      <w:rFonts w:ascii="OpenSymbol" w:hAnsi="OpenSymbol" w:cs="OpenSymbol"/>
    </w:rPr>
  </w:style>
  <w:style w:type="character" w:customStyle="1" w:styleId="WW8Num41z0">
    <w:name w:val="WW8Num41z0"/>
    <w:rsid w:val="00826367"/>
    <w:rPr>
      <w:rFonts w:ascii="Symbol" w:hAnsi="Symbol" w:cs="Symbol"/>
      <w:b/>
      <w:i w:val="0"/>
    </w:rPr>
  </w:style>
  <w:style w:type="character" w:customStyle="1" w:styleId="WW8Num28z0">
    <w:name w:val="WW8Num28z0"/>
    <w:rsid w:val="00826367"/>
    <w:rPr>
      <w:rFonts w:ascii="Symbol" w:hAnsi="Symbol" w:cs="OpenSymbol"/>
      <w:sz w:val="20"/>
    </w:rPr>
  </w:style>
  <w:style w:type="character" w:customStyle="1" w:styleId="WW8Num53z8">
    <w:name w:val="WW8Num53z8"/>
    <w:rsid w:val="00826367"/>
  </w:style>
  <w:style w:type="character" w:customStyle="1" w:styleId="WW8Num53z7">
    <w:name w:val="WW8Num53z7"/>
    <w:rsid w:val="00826367"/>
  </w:style>
  <w:style w:type="character" w:customStyle="1" w:styleId="WW8Num53z6">
    <w:name w:val="WW8Num53z6"/>
    <w:rsid w:val="00826367"/>
  </w:style>
  <w:style w:type="character" w:customStyle="1" w:styleId="WW8Num53z5">
    <w:name w:val="WW8Num53z5"/>
    <w:rsid w:val="00826367"/>
  </w:style>
  <w:style w:type="character" w:customStyle="1" w:styleId="WW8Num53z4">
    <w:name w:val="WW8Num53z4"/>
    <w:rsid w:val="00826367"/>
  </w:style>
  <w:style w:type="character" w:customStyle="1" w:styleId="WW8Num53z3">
    <w:name w:val="WW8Num53z3"/>
    <w:rsid w:val="00826367"/>
  </w:style>
  <w:style w:type="character" w:customStyle="1" w:styleId="WW8Num53z2">
    <w:name w:val="WW8Num53z2"/>
    <w:rsid w:val="00826367"/>
  </w:style>
  <w:style w:type="character" w:customStyle="1" w:styleId="WW8Num53z1">
    <w:name w:val="WW8Num53z1"/>
    <w:rsid w:val="00826367"/>
  </w:style>
  <w:style w:type="character" w:customStyle="1" w:styleId="WW8Num53z0">
    <w:name w:val="WW8Num53z0"/>
    <w:rsid w:val="00826367"/>
  </w:style>
  <w:style w:type="character" w:customStyle="1" w:styleId="WW8Num37z0">
    <w:name w:val="WW8Num37z0"/>
    <w:rsid w:val="00826367"/>
  </w:style>
  <w:style w:type="character" w:customStyle="1" w:styleId="WW8Num27z0">
    <w:name w:val="WW8Num27z0"/>
    <w:rsid w:val="00826367"/>
    <w:rPr>
      <w:rFonts w:ascii="Symbol" w:hAnsi="Symbol" w:cs="OpenSymbol"/>
      <w:sz w:val="20"/>
    </w:rPr>
  </w:style>
  <w:style w:type="character" w:customStyle="1" w:styleId="WW8Num45z0">
    <w:name w:val="WW8Num45z0"/>
    <w:rsid w:val="00826367"/>
    <w:rPr>
      <w:rFonts w:ascii="Symbol" w:hAnsi="Symbol" w:cs="OpenSymbol"/>
    </w:rPr>
  </w:style>
  <w:style w:type="character" w:customStyle="1" w:styleId="WW8Num42z8">
    <w:name w:val="WW8Num42z8"/>
    <w:rsid w:val="00826367"/>
  </w:style>
  <w:style w:type="character" w:customStyle="1" w:styleId="WW8Num42z7">
    <w:name w:val="WW8Num42z7"/>
    <w:rsid w:val="00826367"/>
  </w:style>
  <w:style w:type="character" w:customStyle="1" w:styleId="WW8Num42z6">
    <w:name w:val="WW8Num42z6"/>
    <w:rsid w:val="00826367"/>
  </w:style>
  <w:style w:type="character" w:customStyle="1" w:styleId="WW8Num42z5">
    <w:name w:val="WW8Num42z5"/>
    <w:rsid w:val="00826367"/>
  </w:style>
  <w:style w:type="character" w:customStyle="1" w:styleId="WW8Num42z4">
    <w:name w:val="WW8Num42z4"/>
    <w:rsid w:val="00826367"/>
  </w:style>
  <w:style w:type="character" w:customStyle="1" w:styleId="WW8Num42z3">
    <w:name w:val="WW8Num42z3"/>
    <w:rsid w:val="00826367"/>
  </w:style>
  <w:style w:type="character" w:customStyle="1" w:styleId="WW8Num42z2">
    <w:name w:val="WW8Num42z2"/>
    <w:rsid w:val="00826367"/>
  </w:style>
  <w:style w:type="character" w:customStyle="1" w:styleId="WW8Num42z1">
    <w:name w:val="WW8Num42z1"/>
    <w:rsid w:val="00826367"/>
  </w:style>
  <w:style w:type="character" w:customStyle="1" w:styleId="WW8Num42z0">
    <w:name w:val="WW8Num42z0"/>
    <w:rsid w:val="00826367"/>
  </w:style>
  <w:style w:type="character" w:customStyle="1" w:styleId="WW8Num56z8">
    <w:name w:val="WW8Num56z8"/>
    <w:rsid w:val="00826367"/>
  </w:style>
  <w:style w:type="character" w:customStyle="1" w:styleId="WW8Num56z7">
    <w:name w:val="WW8Num56z7"/>
    <w:rsid w:val="00826367"/>
  </w:style>
  <w:style w:type="character" w:customStyle="1" w:styleId="WW8Num56z6">
    <w:name w:val="WW8Num56z6"/>
    <w:rsid w:val="00826367"/>
  </w:style>
  <w:style w:type="character" w:customStyle="1" w:styleId="WW8Num56z5">
    <w:name w:val="WW8Num56z5"/>
    <w:rsid w:val="00826367"/>
  </w:style>
  <w:style w:type="character" w:customStyle="1" w:styleId="WW8Num56z4">
    <w:name w:val="WW8Num56z4"/>
    <w:rsid w:val="00826367"/>
  </w:style>
  <w:style w:type="character" w:customStyle="1" w:styleId="WW8Num56z3">
    <w:name w:val="WW8Num56z3"/>
    <w:rsid w:val="00826367"/>
  </w:style>
  <w:style w:type="character" w:customStyle="1" w:styleId="WW8Num56z2">
    <w:name w:val="WW8Num56z2"/>
    <w:rsid w:val="00826367"/>
  </w:style>
  <w:style w:type="character" w:customStyle="1" w:styleId="WW8Num56z1">
    <w:name w:val="WW8Num56z1"/>
    <w:rsid w:val="00826367"/>
  </w:style>
  <w:style w:type="character" w:customStyle="1" w:styleId="WW8Num56z0">
    <w:name w:val="WW8Num56z0"/>
    <w:rsid w:val="00826367"/>
  </w:style>
  <w:style w:type="character" w:customStyle="1" w:styleId="WW8Num31z8">
    <w:name w:val="WW8Num31z8"/>
    <w:rsid w:val="00826367"/>
  </w:style>
  <w:style w:type="character" w:customStyle="1" w:styleId="WW8Num31z7">
    <w:name w:val="WW8Num31z7"/>
    <w:rsid w:val="00826367"/>
  </w:style>
  <w:style w:type="character" w:customStyle="1" w:styleId="WW8Num31z6">
    <w:name w:val="WW8Num31z6"/>
    <w:rsid w:val="00826367"/>
  </w:style>
  <w:style w:type="character" w:customStyle="1" w:styleId="WW8Num31z5">
    <w:name w:val="WW8Num31z5"/>
    <w:rsid w:val="00826367"/>
  </w:style>
  <w:style w:type="character" w:customStyle="1" w:styleId="WW8Num31z4">
    <w:name w:val="WW8Num31z4"/>
    <w:rsid w:val="00826367"/>
  </w:style>
  <w:style w:type="character" w:customStyle="1" w:styleId="WW8Num31z3">
    <w:name w:val="WW8Num31z3"/>
    <w:rsid w:val="00826367"/>
  </w:style>
  <w:style w:type="character" w:customStyle="1" w:styleId="WW8Num31z2">
    <w:name w:val="WW8Num31z2"/>
    <w:rsid w:val="00826367"/>
  </w:style>
  <w:style w:type="character" w:customStyle="1" w:styleId="WW8Num31z1">
    <w:name w:val="WW8Num31z1"/>
    <w:rsid w:val="00826367"/>
  </w:style>
  <w:style w:type="character" w:customStyle="1" w:styleId="WW8Num31z0">
    <w:name w:val="WW8Num31z0"/>
    <w:rsid w:val="00826367"/>
  </w:style>
  <w:style w:type="character" w:customStyle="1" w:styleId="WW8Num26z0">
    <w:name w:val="WW8Num26z0"/>
    <w:rsid w:val="00826367"/>
    <w:rPr>
      <w:rFonts w:ascii="Times New Roman" w:hAnsi="Times New Roman" w:cs="Times New Roman"/>
    </w:rPr>
  </w:style>
  <w:style w:type="character" w:customStyle="1" w:styleId="WW8Num44z8">
    <w:name w:val="WW8Num44z8"/>
    <w:rsid w:val="00826367"/>
  </w:style>
  <w:style w:type="character" w:customStyle="1" w:styleId="WW8Num44z7">
    <w:name w:val="WW8Num44z7"/>
    <w:rsid w:val="00826367"/>
  </w:style>
  <w:style w:type="character" w:customStyle="1" w:styleId="WW8Num44z6">
    <w:name w:val="WW8Num44z6"/>
    <w:rsid w:val="00826367"/>
  </w:style>
  <w:style w:type="character" w:customStyle="1" w:styleId="WW8Num44z5">
    <w:name w:val="WW8Num44z5"/>
    <w:rsid w:val="00826367"/>
  </w:style>
  <w:style w:type="character" w:customStyle="1" w:styleId="WW8Num44z4">
    <w:name w:val="WW8Num44z4"/>
    <w:rsid w:val="00826367"/>
  </w:style>
  <w:style w:type="character" w:customStyle="1" w:styleId="WW8Num44z3">
    <w:name w:val="WW8Num44z3"/>
    <w:rsid w:val="00826367"/>
  </w:style>
  <w:style w:type="character" w:customStyle="1" w:styleId="WW8Num44z2">
    <w:name w:val="WW8Num44z2"/>
    <w:rsid w:val="00826367"/>
  </w:style>
  <w:style w:type="character" w:customStyle="1" w:styleId="WW8Num44z1">
    <w:name w:val="WW8Num44z1"/>
    <w:rsid w:val="00826367"/>
  </w:style>
  <w:style w:type="character" w:customStyle="1" w:styleId="WW8Num44z0">
    <w:name w:val="WW8Num44z0"/>
    <w:rsid w:val="00826367"/>
  </w:style>
  <w:style w:type="character" w:customStyle="1" w:styleId="WW8Num38z8">
    <w:name w:val="WW8Num38z8"/>
    <w:rsid w:val="00826367"/>
  </w:style>
  <w:style w:type="character" w:customStyle="1" w:styleId="WW8Num38z7">
    <w:name w:val="WW8Num38z7"/>
    <w:rsid w:val="00826367"/>
  </w:style>
  <w:style w:type="character" w:customStyle="1" w:styleId="WW8Num38z6">
    <w:name w:val="WW8Num38z6"/>
    <w:rsid w:val="00826367"/>
  </w:style>
  <w:style w:type="character" w:customStyle="1" w:styleId="WW8Num38z5">
    <w:name w:val="WW8Num38z5"/>
    <w:rsid w:val="00826367"/>
  </w:style>
  <w:style w:type="character" w:customStyle="1" w:styleId="WW8Num38z4">
    <w:name w:val="WW8Num38z4"/>
    <w:rsid w:val="00826367"/>
  </w:style>
  <w:style w:type="character" w:customStyle="1" w:styleId="WW8Num38z3">
    <w:name w:val="WW8Num38z3"/>
    <w:rsid w:val="00826367"/>
  </w:style>
  <w:style w:type="character" w:customStyle="1" w:styleId="WW8Num38z2">
    <w:name w:val="WW8Num38z2"/>
    <w:rsid w:val="00826367"/>
  </w:style>
  <w:style w:type="character" w:customStyle="1" w:styleId="WW8Num38z1">
    <w:name w:val="WW8Num38z1"/>
    <w:rsid w:val="00826367"/>
  </w:style>
  <w:style w:type="character" w:customStyle="1" w:styleId="WW8Num38z0">
    <w:name w:val="WW8Num38z0"/>
    <w:rsid w:val="00826367"/>
  </w:style>
  <w:style w:type="character" w:customStyle="1" w:styleId="WW8Num43z8">
    <w:name w:val="WW8Num43z8"/>
    <w:rsid w:val="00826367"/>
  </w:style>
  <w:style w:type="character" w:customStyle="1" w:styleId="WW8Num43z7">
    <w:name w:val="WW8Num43z7"/>
    <w:rsid w:val="00826367"/>
  </w:style>
  <w:style w:type="character" w:customStyle="1" w:styleId="WW8Num43z6">
    <w:name w:val="WW8Num43z6"/>
    <w:rsid w:val="00826367"/>
  </w:style>
  <w:style w:type="character" w:customStyle="1" w:styleId="WW8Num43z5">
    <w:name w:val="WW8Num43z5"/>
    <w:rsid w:val="00826367"/>
  </w:style>
  <w:style w:type="character" w:customStyle="1" w:styleId="WW8Num43z4">
    <w:name w:val="WW8Num43z4"/>
    <w:rsid w:val="00826367"/>
  </w:style>
  <w:style w:type="character" w:customStyle="1" w:styleId="WW8Num43z3">
    <w:name w:val="WW8Num43z3"/>
    <w:rsid w:val="00826367"/>
  </w:style>
  <w:style w:type="character" w:customStyle="1" w:styleId="WW8Num43z2">
    <w:name w:val="WW8Num43z2"/>
    <w:rsid w:val="00826367"/>
  </w:style>
  <w:style w:type="character" w:customStyle="1" w:styleId="WW8Num43z1">
    <w:name w:val="WW8Num43z1"/>
    <w:rsid w:val="00826367"/>
  </w:style>
  <w:style w:type="character" w:customStyle="1" w:styleId="WW8Num43z0">
    <w:name w:val="WW8Num43z0"/>
    <w:rsid w:val="00826367"/>
  </w:style>
  <w:style w:type="character" w:customStyle="1" w:styleId="WW8Num25z0">
    <w:name w:val="WW8Num25z0"/>
    <w:rsid w:val="00826367"/>
  </w:style>
  <w:style w:type="character" w:customStyle="1" w:styleId="WW8Num22z8">
    <w:name w:val="WW8Num22z8"/>
    <w:rsid w:val="00826367"/>
  </w:style>
  <w:style w:type="character" w:customStyle="1" w:styleId="WW8Num22z7">
    <w:name w:val="WW8Num22z7"/>
    <w:rsid w:val="00826367"/>
  </w:style>
  <w:style w:type="character" w:customStyle="1" w:styleId="WW8Num22z6">
    <w:name w:val="WW8Num22z6"/>
    <w:rsid w:val="00826367"/>
  </w:style>
  <w:style w:type="character" w:customStyle="1" w:styleId="WW8Num22z5">
    <w:name w:val="WW8Num22z5"/>
    <w:rsid w:val="00826367"/>
  </w:style>
  <w:style w:type="character" w:customStyle="1" w:styleId="WW8Num22z4">
    <w:name w:val="WW8Num22z4"/>
    <w:rsid w:val="00826367"/>
  </w:style>
  <w:style w:type="character" w:customStyle="1" w:styleId="WW8Num22z3">
    <w:name w:val="WW8Num22z3"/>
    <w:rsid w:val="00826367"/>
  </w:style>
  <w:style w:type="character" w:customStyle="1" w:styleId="WW8Num22z2">
    <w:name w:val="WW8Num22z2"/>
    <w:rsid w:val="00826367"/>
  </w:style>
  <w:style w:type="character" w:customStyle="1" w:styleId="WW8Num22z1">
    <w:name w:val="WW8Num22z1"/>
    <w:rsid w:val="00826367"/>
  </w:style>
  <w:style w:type="character" w:customStyle="1" w:styleId="WW8Num22z0">
    <w:name w:val="WW8Num22z0"/>
    <w:rsid w:val="00826367"/>
  </w:style>
  <w:style w:type="character" w:customStyle="1" w:styleId="WW8Num21z0">
    <w:name w:val="WW8Num21z0"/>
    <w:rsid w:val="00826367"/>
    <w:rPr>
      <w:rFonts w:ascii="Symbol" w:hAnsi="Symbol" w:cs="OpenSymbol"/>
    </w:rPr>
  </w:style>
  <w:style w:type="character" w:customStyle="1" w:styleId="WW8Num20z0">
    <w:name w:val="WW8Num20z0"/>
    <w:rsid w:val="00826367"/>
    <w:rPr>
      <w:rFonts w:ascii="Times New Roman" w:hAnsi="Times New Roman" w:cs="Times New Roman"/>
    </w:rPr>
  </w:style>
  <w:style w:type="character" w:customStyle="1" w:styleId="WW8Num19z8">
    <w:name w:val="WW8Num19z8"/>
    <w:rsid w:val="00826367"/>
  </w:style>
  <w:style w:type="character" w:customStyle="1" w:styleId="WW8Num19z7">
    <w:name w:val="WW8Num19z7"/>
    <w:rsid w:val="00826367"/>
  </w:style>
  <w:style w:type="character" w:customStyle="1" w:styleId="WW8Num19z6">
    <w:name w:val="WW8Num19z6"/>
    <w:rsid w:val="00826367"/>
  </w:style>
  <w:style w:type="character" w:customStyle="1" w:styleId="WW8Num19z5">
    <w:name w:val="WW8Num19z5"/>
    <w:rsid w:val="00826367"/>
  </w:style>
  <w:style w:type="character" w:customStyle="1" w:styleId="WW8Num19z4">
    <w:name w:val="WW8Num19z4"/>
    <w:rsid w:val="00826367"/>
  </w:style>
  <w:style w:type="character" w:customStyle="1" w:styleId="WW8Num19z3">
    <w:name w:val="WW8Num19z3"/>
    <w:rsid w:val="00826367"/>
  </w:style>
  <w:style w:type="character" w:customStyle="1" w:styleId="WW8Num19z2">
    <w:name w:val="WW8Num19z2"/>
    <w:rsid w:val="00826367"/>
  </w:style>
  <w:style w:type="character" w:customStyle="1" w:styleId="WW8Num19z1">
    <w:name w:val="WW8Num19z1"/>
    <w:rsid w:val="00826367"/>
  </w:style>
  <w:style w:type="character" w:customStyle="1" w:styleId="WW8Num19z0">
    <w:name w:val="WW8Num19z0"/>
    <w:rsid w:val="00826367"/>
  </w:style>
  <w:style w:type="character" w:customStyle="1" w:styleId="WW8Num18z8">
    <w:name w:val="WW8Num18z8"/>
    <w:rsid w:val="00826367"/>
  </w:style>
  <w:style w:type="character" w:customStyle="1" w:styleId="WW8Num18z7">
    <w:name w:val="WW8Num18z7"/>
    <w:rsid w:val="00826367"/>
  </w:style>
  <w:style w:type="character" w:customStyle="1" w:styleId="WW8Num18z6">
    <w:name w:val="WW8Num18z6"/>
    <w:rsid w:val="00826367"/>
  </w:style>
  <w:style w:type="character" w:customStyle="1" w:styleId="WW8Num18z5">
    <w:name w:val="WW8Num18z5"/>
    <w:rsid w:val="00826367"/>
  </w:style>
  <w:style w:type="character" w:customStyle="1" w:styleId="WW8Num18z4">
    <w:name w:val="WW8Num18z4"/>
    <w:rsid w:val="00826367"/>
  </w:style>
  <w:style w:type="character" w:customStyle="1" w:styleId="WW8Num18z3">
    <w:name w:val="WW8Num18z3"/>
    <w:rsid w:val="00826367"/>
  </w:style>
  <w:style w:type="character" w:customStyle="1" w:styleId="WW8Num18z2">
    <w:name w:val="WW8Num18z2"/>
    <w:rsid w:val="00826367"/>
  </w:style>
  <w:style w:type="character" w:customStyle="1" w:styleId="WW8Num18z1">
    <w:name w:val="WW8Num18z1"/>
    <w:rsid w:val="00826367"/>
  </w:style>
  <w:style w:type="character" w:customStyle="1" w:styleId="WW8Num18z0">
    <w:name w:val="WW8Num18z0"/>
    <w:rsid w:val="00826367"/>
  </w:style>
  <w:style w:type="character" w:customStyle="1" w:styleId="WW8Num17z8">
    <w:name w:val="WW8Num17z8"/>
    <w:rsid w:val="00826367"/>
  </w:style>
  <w:style w:type="character" w:customStyle="1" w:styleId="WW8Num17z7">
    <w:name w:val="WW8Num17z7"/>
    <w:rsid w:val="00826367"/>
  </w:style>
  <w:style w:type="character" w:customStyle="1" w:styleId="WW8Num17z6">
    <w:name w:val="WW8Num17z6"/>
    <w:rsid w:val="00826367"/>
  </w:style>
  <w:style w:type="character" w:customStyle="1" w:styleId="WW8Num17z3">
    <w:name w:val="WW8Num17z3"/>
    <w:rsid w:val="00826367"/>
  </w:style>
  <w:style w:type="character" w:customStyle="1" w:styleId="WW8Num17z2">
    <w:name w:val="WW8Num17z2"/>
    <w:rsid w:val="00826367"/>
  </w:style>
  <w:style w:type="character" w:customStyle="1" w:styleId="WW8Num16z8">
    <w:name w:val="WW8Num16z8"/>
    <w:rsid w:val="00826367"/>
  </w:style>
  <w:style w:type="character" w:customStyle="1" w:styleId="WW8Num16z7">
    <w:name w:val="WW8Num16z7"/>
    <w:rsid w:val="00826367"/>
  </w:style>
  <w:style w:type="character" w:customStyle="1" w:styleId="WW8Num16z6">
    <w:name w:val="WW8Num16z6"/>
    <w:rsid w:val="00826367"/>
  </w:style>
  <w:style w:type="character" w:customStyle="1" w:styleId="WW8Num16z5">
    <w:name w:val="WW8Num16z5"/>
    <w:rsid w:val="00826367"/>
  </w:style>
  <w:style w:type="character" w:customStyle="1" w:styleId="WW8Num16z4">
    <w:name w:val="WW8Num16z4"/>
    <w:rsid w:val="00826367"/>
  </w:style>
  <w:style w:type="character" w:customStyle="1" w:styleId="WW8Num16z3">
    <w:name w:val="WW8Num16z3"/>
    <w:rsid w:val="00826367"/>
  </w:style>
  <w:style w:type="character" w:customStyle="1" w:styleId="WW8Num16z2">
    <w:name w:val="WW8Num16z2"/>
    <w:rsid w:val="00826367"/>
  </w:style>
  <w:style w:type="character" w:customStyle="1" w:styleId="WW8Num16z1">
    <w:name w:val="WW8Num16z1"/>
    <w:rsid w:val="00826367"/>
  </w:style>
  <w:style w:type="character" w:customStyle="1" w:styleId="WW8Num16z0">
    <w:name w:val="WW8Num16z0"/>
    <w:rsid w:val="00826367"/>
    <w:rPr>
      <w:rFonts w:ascii="Symbol" w:hAnsi="Symbol" w:cs="OpenSymbol"/>
      <w:sz w:val="20"/>
    </w:rPr>
  </w:style>
  <w:style w:type="character" w:customStyle="1" w:styleId="WW8Num15z0">
    <w:name w:val="WW8Num15z0"/>
    <w:rsid w:val="00826367"/>
    <w:rPr>
      <w:rFonts w:ascii="Symbol" w:hAnsi="Symbol" w:cs="OpenSymbol"/>
      <w:sz w:val="20"/>
    </w:rPr>
  </w:style>
  <w:style w:type="character" w:customStyle="1" w:styleId="Domylnaczcionkaakapitu1">
    <w:name w:val="Domyślna czcionka akapitu1"/>
    <w:rsid w:val="00826367"/>
  </w:style>
  <w:style w:type="character" w:customStyle="1" w:styleId="Domylnaczcionkaakapitu2">
    <w:name w:val="Domyślna czcionka akapitu2"/>
    <w:rsid w:val="00826367"/>
  </w:style>
  <w:style w:type="paragraph" w:customStyle="1" w:styleId="Nagwek30">
    <w:name w:val="Nagłówek3"/>
    <w:basedOn w:val="Normalny"/>
    <w:next w:val="Tekstpodstawowy"/>
    <w:rsid w:val="00826367"/>
    <w:pPr>
      <w:keepNext/>
      <w:widowControl w:val="0"/>
      <w:suppressAutoHyphens/>
      <w:spacing w:before="240" w:after="120" w:line="240" w:lineRule="auto"/>
    </w:pPr>
    <w:rPr>
      <w:rFonts w:ascii="Liberation Sans" w:eastAsia="Lucida Sans Unicode" w:hAnsi="Liberation Sans" w:cs="Mangal"/>
      <w:kern w:val="1"/>
      <w:sz w:val="28"/>
      <w:szCs w:val="28"/>
    </w:rPr>
  </w:style>
  <w:style w:type="paragraph" w:styleId="Legenda">
    <w:name w:val="caption"/>
    <w:basedOn w:val="Normalny"/>
    <w:qFormat/>
    <w:rsid w:val="00826367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82636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paragraph" w:styleId="Podtytu">
    <w:name w:val="Subtitle"/>
    <w:basedOn w:val="Nagwek30"/>
    <w:next w:val="Tekstpodstawowy"/>
    <w:link w:val="PodtytuZnak"/>
    <w:qFormat/>
    <w:rsid w:val="00826367"/>
    <w:pPr>
      <w:spacing w:before="60"/>
      <w:jc w:val="center"/>
    </w:pPr>
    <w:rPr>
      <w:sz w:val="36"/>
      <w:szCs w:val="36"/>
    </w:rPr>
  </w:style>
  <w:style w:type="character" w:customStyle="1" w:styleId="PodtytuZnak">
    <w:name w:val="Podtytuł Znak"/>
    <w:basedOn w:val="Domylnaczcionkaakapitu"/>
    <w:link w:val="Podtytu"/>
    <w:rsid w:val="00826367"/>
    <w:rPr>
      <w:rFonts w:ascii="Liberation Sans" w:eastAsia="Lucida Sans Unicode" w:hAnsi="Liberation Sans" w:cs="Mangal"/>
      <w:kern w:val="1"/>
      <w:sz w:val="36"/>
      <w:szCs w:val="36"/>
    </w:rPr>
  </w:style>
  <w:style w:type="paragraph" w:customStyle="1" w:styleId="Cytaty">
    <w:name w:val="Cytaty"/>
    <w:basedOn w:val="Normalny"/>
    <w:rsid w:val="00826367"/>
    <w:pPr>
      <w:widowControl w:val="0"/>
      <w:suppressAutoHyphens/>
      <w:spacing w:after="283" w:line="240" w:lineRule="auto"/>
      <w:ind w:left="567" w:right="567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Tekstpodstawowywcity32">
    <w:name w:val="Tekst podstawowy wcięty 32"/>
    <w:basedOn w:val="Normalny"/>
    <w:rsid w:val="00826367"/>
    <w:pPr>
      <w:widowControl w:val="0"/>
      <w:suppressAutoHyphens/>
      <w:spacing w:after="0" w:line="240" w:lineRule="auto"/>
      <w:ind w:left="360"/>
      <w:jc w:val="both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Zawartotabeli">
    <w:name w:val="Zawartość tabeli"/>
    <w:basedOn w:val="Normalny"/>
    <w:rsid w:val="0082636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gwektabeli">
    <w:name w:val="Nagłówek tabeli"/>
    <w:basedOn w:val="Zawartotabeli"/>
    <w:rsid w:val="00826367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rsid w:val="00826367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0"/>
    </w:rPr>
  </w:style>
  <w:style w:type="paragraph" w:customStyle="1" w:styleId="Legenda1">
    <w:name w:val="Legenda1"/>
    <w:basedOn w:val="Normalny"/>
    <w:rsid w:val="00826367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Mangal"/>
      <w:i/>
      <w:iCs/>
      <w:kern w:val="1"/>
      <w:sz w:val="24"/>
      <w:szCs w:val="24"/>
    </w:rPr>
  </w:style>
  <w:style w:type="paragraph" w:customStyle="1" w:styleId="Legenda2">
    <w:name w:val="Legenda2"/>
    <w:basedOn w:val="Normalny"/>
    <w:rsid w:val="00826367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Mangal"/>
      <w:i/>
      <w:iCs/>
      <w:kern w:val="1"/>
      <w:sz w:val="24"/>
      <w:szCs w:val="24"/>
    </w:rPr>
  </w:style>
  <w:style w:type="paragraph" w:customStyle="1" w:styleId="Nagwek12">
    <w:name w:val="Nagłówek1"/>
    <w:basedOn w:val="Normalny"/>
    <w:next w:val="Tekstpodstawowy"/>
    <w:rsid w:val="00826367"/>
    <w:pPr>
      <w:keepNext/>
      <w:widowControl w:val="0"/>
      <w:suppressAutoHyphens/>
      <w:spacing w:before="240" w:after="120" w:line="240" w:lineRule="auto"/>
    </w:pPr>
    <w:rPr>
      <w:rFonts w:ascii="Liberation Sans" w:eastAsia="Lucida Sans Unicode" w:hAnsi="Liberation Sans" w:cs="Mangal"/>
      <w:kern w:val="1"/>
      <w:sz w:val="28"/>
      <w:szCs w:val="28"/>
    </w:rPr>
  </w:style>
  <w:style w:type="paragraph" w:customStyle="1" w:styleId="Nagwek23">
    <w:name w:val="Nagłówek2"/>
    <w:basedOn w:val="Nagwek12"/>
    <w:next w:val="Tekstpodstawowy"/>
    <w:rsid w:val="00826367"/>
    <w:pPr>
      <w:jc w:val="center"/>
    </w:pPr>
    <w:rPr>
      <w:b/>
      <w:bCs/>
      <w:sz w:val="56"/>
      <w:szCs w:val="56"/>
    </w:rPr>
  </w:style>
  <w:style w:type="paragraph" w:customStyle="1" w:styleId="Teksttreci21">
    <w:name w:val="Tekst treści (2)1"/>
    <w:basedOn w:val="Normalny"/>
    <w:rsid w:val="00826367"/>
    <w:pPr>
      <w:widowControl w:val="0"/>
      <w:shd w:val="clear" w:color="auto" w:fill="FFFFFF"/>
      <w:spacing w:after="0" w:line="264" w:lineRule="exact"/>
      <w:ind w:hanging="400"/>
      <w:jc w:val="both"/>
    </w:pPr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6247D4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wtze">
    <w:name w:val="hwtze"/>
    <w:basedOn w:val="Domylnaczcionkaakapitu"/>
    <w:rsid w:val="00A3773B"/>
  </w:style>
  <w:style w:type="character" w:customStyle="1" w:styleId="rynqvb">
    <w:name w:val="rynqvb"/>
    <w:basedOn w:val="Domylnaczcionkaakapitu"/>
    <w:rsid w:val="00A3773B"/>
  </w:style>
  <w:style w:type="character" w:customStyle="1" w:styleId="Nagwek5Znak">
    <w:name w:val="Nagłówek 5 Znak"/>
    <w:basedOn w:val="Domylnaczcionkaakapitu"/>
    <w:link w:val="Nagwek5"/>
    <w:uiPriority w:val="9"/>
    <w:semiHidden/>
    <w:rsid w:val="00DA0E41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4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1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87336-C25E-4550-8ACD-4E33A2296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1968</Words>
  <Characters>11814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</dc:creator>
  <cp:keywords/>
  <dc:description/>
  <cp:lastModifiedBy>NN</cp:lastModifiedBy>
  <cp:revision>3</cp:revision>
  <cp:lastPrinted>2025-03-14T13:00:00Z</cp:lastPrinted>
  <dcterms:created xsi:type="dcterms:W3CDTF">2025-12-02T20:47:00Z</dcterms:created>
  <dcterms:modified xsi:type="dcterms:W3CDTF">2025-12-02T20:48:00Z</dcterms:modified>
</cp:coreProperties>
</file>